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C15D" w14:textId="003B84C0" w:rsidR="00EA5865" w:rsidRPr="004C599A" w:rsidRDefault="00EA5865" w:rsidP="00EA5865">
      <w:pPr>
        <w:pStyle w:val="berschrift1"/>
        <w:rPr>
          <w:sz w:val="34"/>
          <w:szCs w:val="34"/>
        </w:rPr>
      </w:pPr>
      <w:r w:rsidRPr="004C599A">
        <w:rPr>
          <w:sz w:val="34"/>
          <w:szCs w:val="34"/>
        </w:rPr>
        <w:t>„Woher kommt der Strom?“</w:t>
      </w:r>
      <w:r w:rsidR="0081706E">
        <w:rPr>
          <w:sz w:val="34"/>
          <w:szCs w:val="34"/>
        </w:rPr>
        <w:t xml:space="preserve"> Teil 1</w:t>
      </w:r>
    </w:p>
    <w:p w14:paraId="6FDB73F9" w14:textId="7D4DFA57" w:rsidR="000464F9" w:rsidRDefault="000464F9" w:rsidP="000464F9">
      <w:pPr>
        <w:rPr>
          <w:b/>
          <w:bCs/>
          <w:sz w:val="22"/>
          <w:szCs w:val="22"/>
        </w:rPr>
      </w:pPr>
      <w:r w:rsidRPr="004C599A">
        <w:rPr>
          <w:b/>
          <w:bCs/>
          <w:sz w:val="22"/>
          <w:szCs w:val="22"/>
        </w:rPr>
        <w:t>Lest die Infokarten zu eurem Energieträger.</w:t>
      </w:r>
      <w:r w:rsidR="00075B4F" w:rsidRPr="004C599A">
        <w:rPr>
          <w:b/>
          <w:bCs/>
          <w:sz w:val="22"/>
          <w:szCs w:val="22"/>
        </w:rPr>
        <w:t xml:space="preserve"> Bearbeitet dann die Aufgaben.</w:t>
      </w:r>
    </w:p>
    <w:p w14:paraId="32171ACB" w14:textId="77777777" w:rsidR="004C599A" w:rsidRPr="004C599A" w:rsidRDefault="004C599A" w:rsidP="000464F9">
      <w:pPr>
        <w:rPr>
          <w:b/>
          <w:bCs/>
          <w:sz w:val="22"/>
          <w:szCs w:val="22"/>
        </w:rPr>
      </w:pPr>
    </w:p>
    <w:p w14:paraId="5F15E220" w14:textId="6B39B697" w:rsidR="007906DB" w:rsidRPr="003734A9" w:rsidRDefault="000464F9" w:rsidP="000464F9">
      <w:r w:rsidRPr="004C599A">
        <w:rPr>
          <w:b/>
          <w:bCs/>
          <w:sz w:val="22"/>
          <w:szCs w:val="22"/>
        </w:rPr>
        <w:tab/>
      </w:r>
      <w:r w:rsidR="00EA5865" w:rsidRPr="004C599A">
        <w:rPr>
          <w:b/>
          <w:sz w:val="22"/>
          <w:szCs w:val="22"/>
          <w:lang w:eastAsia="de-DE"/>
        </w:rPr>
        <w:t>Unser Energieträger heißt:</w:t>
      </w:r>
      <w:r w:rsidR="00EA5865" w:rsidRPr="005E2181">
        <w:rPr>
          <w:sz w:val="24"/>
          <w:szCs w:val="20"/>
          <w:lang w:eastAsia="de-DE"/>
        </w:rPr>
        <w:t xml:space="preserve"> </w:t>
      </w:r>
      <w:r w:rsidR="00A347A1" w:rsidRPr="005E2181">
        <w:rPr>
          <w:sz w:val="24"/>
          <w:szCs w:val="20"/>
          <w:lang w:eastAsia="de-DE"/>
        </w:rPr>
        <w:t xml:space="preserve"> </w:t>
      </w:r>
      <w:r w:rsidR="00EA5865" w:rsidRPr="00EA5865">
        <w:rPr>
          <w:rStyle w:val="unterstrichen"/>
        </w:rPr>
        <w:tab/>
      </w:r>
      <w:r w:rsidR="00EA5865" w:rsidRPr="00EA5865">
        <w:rPr>
          <w:rStyle w:val="unterstrichen"/>
        </w:rPr>
        <w:tab/>
      </w:r>
      <w:r w:rsidR="00EA5865" w:rsidRPr="00EA5865">
        <w:rPr>
          <w:rStyle w:val="unterstrichen"/>
        </w:rPr>
        <w:tab/>
      </w:r>
      <w:r w:rsidR="00EA5865" w:rsidRPr="00EA5865">
        <w:rPr>
          <w:rStyle w:val="unterstrichen"/>
        </w:rPr>
        <w:tab/>
      </w:r>
      <w:r w:rsidR="00BC1669">
        <w:rPr>
          <w:rStyle w:val="unterstrichen"/>
        </w:rPr>
        <w:t>___________</w:t>
      </w:r>
      <w:r w:rsidR="00BC1669">
        <w:rPr>
          <w:rStyle w:val="unterstrichen"/>
        </w:rPr>
        <w:tab/>
      </w:r>
      <w:r w:rsidR="00BC1669">
        <w:rPr>
          <w:rStyle w:val="unterstrichen"/>
        </w:rPr>
        <w:tab/>
      </w:r>
      <w:r w:rsidR="00EA5865" w:rsidRPr="003734A9">
        <w:rPr>
          <w:sz w:val="20"/>
          <w:szCs w:val="20"/>
          <w:lang w:eastAsia="de-DE"/>
        </w:rPr>
        <w:br/>
      </w:r>
    </w:p>
    <w:p w14:paraId="0229EF10" w14:textId="77777777" w:rsidR="0062159A" w:rsidRDefault="00BC1669" w:rsidP="00BC1669">
      <w:pPr>
        <w:pStyle w:val="Listenabsatz"/>
        <w:numPr>
          <w:ilvl w:val="0"/>
          <w:numId w:val="32"/>
        </w:numPr>
      </w:pPr>
      <w:r>
        <w:t xml:space="preserve">Wo </w:t>
      </w:r>
      <w:r w:rsidR="00C34402">
        <w:t>lässt sich</w:t>
      </w:r>
      <w:r>
        <w:t xml:space="preserve"> der Energieträger </w:t>
      </w:r>
      <w:r w:rsidR="00C34402">
        <w:t>finden</w:t>
      </w:r>
      <w:r>
        <w:t xml:space="preserve">? </w:t>
      </w:r>
      <w:r>
        <w:br/>
      </w:r>
      <w:r>
        <w:rPr>
          <w:u w:val="single"/>
        </w:rPr>
        <w:br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</w:p>
    <w:p w14:paraId="1DC4F090" w14:textId="77777777" w:rsidR="00BC1669" w:rsidRDefault="00BC1669" w:rsidP="00BC1669">
      <w:pPr>
        <w:pStyle w:val="Listenabsatz"/>
        <w:numPr>
          <w:ilvl w:val="0"/>
          <w:numId w:val="32"/>
        </w:numPr>
      </w:pPr>
      <w:r>
        <w:t xml:space="preserve">Wie wird der Energieträger gewonnen oder abgebaut? </w:t>
      </w:r>
      <w:r w:rsidR="000C4AAA">
        <w:br/>
      </w:r>
      <w:r>
        <w:br/>
      </w:r>
      <w:r w:rsidRPr="00BC1669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C4AAA">
        <w:rPr>
          <w:u w:val="single"/>
        </w:rPr>
        <w:br/>
      </w:r>
    </w:p>
    <w:p w14:paraId="274D7D30" w14:textId="77777777" w:rsidR="00C34402" w:rsidRPr="00C34402" w:rsidRDefault="005E2181" w:rsidP="000C4AAA">
      <w:pPr>
        <w:pStyle w:val="Listenabsatz"/>
        <w:numPr>
          <w:ilvl w:val="0"/>
          <w:numId w:val="32"/>
        </w:numPr>
      </w:pPr>
      <w:r>
        <w:t>Wo und wie</w:t>
      </w:r>
      <w:r w:rsidR="00BC1669">
        <w:t xml:space="preserve"> wird aus dem Energieträger Strom gewonnen?</w:t>
      </w:r>
      <w:r w:rsidR="00C34402">
        <w:br/>
      </w:r>
      <w:r w:rsidR="00C34402">
        <w:br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br/>
      </w:r>
    </w:p>
    <w:p w14:paraId="62C85FBF" w14:textId="77777777" w:rsidR="00BC1669" w:rsidRDefault="00BC1669" w:rsidP="00F70079">
      <w:pPr>
        <w:pStyle w:val="Listenabsatz"/>
        <w:numPr>
          <w:ilvl w:val="0"/>
          <w:numId w:val="32"/>
        </w:numPr>
      </w:pPr>
      <w:r>
        <w:t>Entstehen Abgase oder Abfälle bei der Nutzung des Energieträgers?</w:t>
      </w:r>
      <w:r w:rsidR="00C34402">
        <w:br/>
      </w:r>
      <w:r w:rsidR="00C34402">
        <w:br/>
      </w:r>
      <w:r w:rsidR="00C34402" w:rsidRPr="00C34402">
        <w:rPr>
          <w:u w:val="single"/>
        </w:rPr>
        <w:tab/>
      </w:r>
      <w:r w:rsidR="00C34402" w:rsidRPr="00C34402">
        <w:rPr>
          <w:u w:val="single"/>
        </w:rPr>
        <w:tab/>
      </w:r>
      <w:r w:rsidR="00C34402" w:rsidRP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br/>
      </w:r>
    </w:p>
    <w:p w14:paraId="3C0DFCE7" w14:textId="77777777" w:rsidR="000C4AAA" w:rsidRPr="000C4AAA" w:rsidRDefault="00BC1669" w:rsidP="00BC1669">
      <w:pPr>
        <w:pStyle w:val="Listenabsatz"/>
        <w:numPr>
          <w:ilvl w:val="0"/>
          <w:numId w:val="32"/>
        </w:numPr>
      </w:pPr>
      <w:r>
        <w:t>Kann der Energieträger bei jedem Wetter genutzt werden?</w:t>
      </w:r>
      <w:r w:rsidR="00C34402">
        <w:br/>
      </w:r>
      <w:r w:rsidR="00C34402">
        <w:br/>
      </w:r>
      <w:r w:rsidR="00C34402" w:rsidRPr="00C34402">
        <w:rPr>
          <w:u w:val="single"/>
        </w:rPr>
        <w:tab/>
      </w:r>
      <w:r w:rsidR="00C34402" w:rsidRPr="00C34402">
        <w:rPr>
          <w:u w:val="single"/>
        </w:rPr>
        <w:tab/>
      </w:r>
      <w:r w:rsidR="00C34402" w:rsidRP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C34402">
        <w:rPr>
          <w:u w:val="single"/>
        </w:rPr>
        <w:tab/>
      </w:r>
      <w:r w:rsidR="000C4AAA">
        <w:rPr>
          <w:u w:val="single"/>
        </w:rPr>
        <w:br/>
      </w:r>
    </w:p>
    <w:p w14:paraId="7FABED93" w14:textId="77777777" w:rsidR="00BC1669" w:rsidRDefault="000C4AAA" w:rsidP="00BC1669">
      <w:pPr>
        <w:pStyle w:val="Listenabsatz"/>
        <w:numPr>
          <w:ilvl w:val="0"/>
          <w:numId w:val="32"/>
        </w:numPr>
      </w:pPr>
      <w:r>
        <w:t xml:space="preserve">Wird es den Energieträger immer geben oder wird er irgendwann ausgehen? </w:t>
      </w:r>
      <w:r>
        <w:br/>
      </w:r>
      <w:r>
        <w:br/>
      </w:r>
      <w:r w:rsidRPr="00C34402">
        <w:rPr>
          <w:u w:val="single"/>
        </w:rPr>
        <w:tab/>
      </w:r>
      <w:r w:rsidRPr="00C34402">
        <w:rPr>
          <w:u w:val="single"/>
        </w:rPr>
        <w:tab/>
      </w:r>
      <w:r w:rsidRPr="00C34402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1C6216F" w14:textId="77777777" w:rsidR="005E2181" w:rsidRDefault="005E2181" w:rsidP="00BC1669">
      <w:pPr>
        <w:rPr>
          <w:b/>
          <w:sz w:val="25"/>
          <w:szCs w:val="25"/>
        </w:rPr>
      </w:pPr>
    </w:p>
    <w:p w14:paraId="28FD4AB6" w14:textId="797E2470" w:rsidR="00BC1669" w:rsidRPr="00BC1669" w:rsidRDefault="00BC1669" w:rsidP="00BC1669">
      <w:pPr>
        <w:rPr>
          <w:b/>
          <w:sz w:val="25"/>
          <w:szCs w:val="25"/>
        </w:rPr>
      </w:pPr>
      <w:r w:rsidRPr="00BC1669">
        <w:rPr>
          <w:b/>
          <w:sz w:val="25"/>
          <w:szCs w:val="25"/>
        </w:rPr>
        <w:t xml:space="preserve">Tipps zum Vorstellen </w:t>
      </w:r>
      <w:r w:rsidR="009A6747">
        <w:rPr>
          <w:b/>
          <w:sz w:val="25"/>
          <w:szCs w:val="25"/>
        </w:rPr>
        <w:t>des</w:t>
      </w:r>
      <w:r w:rsidRPr="00BC1669">
        <w:rPr>
          <w:b/>
          <w:sz w:val="25"/>
          <w:szCs w:val="25"/>
        </w:rPr>
        <w:t xml:space="preserve"> Energieträgers:</w:t>
      </w:r>
    </w:p>
    <w:p w14:paraId="1827E21E" w14:textId="1411035A" w:rsidR="00BC1669" w:rsidRDefault="002D1993" w:rsidP="00BC1669">
      <w:pPr>
        <w:pStyle w:val="Listenabsatz"/>
        <w:numPr>
          <w:ilvl w:val="0"/>
          <w:numId w:val="33"/>
        </w:numPr>
      </w:pPr>
      <w:r w:rsidRPr="00075B4F">
        <w:t xml:space="preserve">Die Fragen helfen </w:t>
      </w:r>
      <w:r w:rsidR="007A111F">
        <w:t>euch,</w:t>
      </w:r>
      <w:r w:rsidRPr="00075B4F">
        <w:t xml:space="preserve"> </w:t>
      </w:r>
      <w:r w:rsidR="007A111F">
        <w:t>euren</w:t>
      </w:r>
      <w:r w:rsidRPr="00075B4F">
        <w:t xml:space="preserve"> Energieträger vorzustellen</w:t>
      </w:r>
      <w:r w:rsidR="007A111F">
        <w:t xml:space="preserve">. </w:t>
      </w:r>
      <w:r w:rsidR="00BC1669">
        <w:t>Überleg</w:t>
      </w:r>
      <w:r w:rsidR="007A111F">
        <w:t>t</w:t>
      </w:r>
      <w:r w:rsidR="00BC1669">
        <w:t xml:space="preserve"> in der Gruppe, wer welche Information/Frage vorstellt.</w:t>
      </w:r>
      <w:r w:rsidR="00075B4F">
        <w:t xml:space="preserve"> </w:t>
      </w:r>
    </w:p>
    <w:p w14:paraId="4D1A53A4" w14:textId="675CD138" w:rsidR="00BC1669" w:rsidRDefault="00BC1669" w:rsidP="00BC1669">
      <w:pPr>
        <w:pStyle w:val="Listenabsatz"/>
        <w:numPr>
          <w:ilvl w:val="0"/>
          <w:numId w:val="33"/>
        </w:numPr>
      </w:pPr>
      <w:r>
        <w:t>Zeig</w:t>
      </w:r>
      <w:r w:rsidR="007A111F">
        <w:t>t</w:t>
      </w:r>
      <w:r>
        <w:t xml:space="preserve"> der ganzen Klasse das Bild auf den Infokarten.</w:t>
      </w:r>
    </w:p>
    <w:p w14:paraId="0607A402" w14:textId="614480D3" w:rsidR="00BC1669" w:rsidRDefault="00644B9A" w:rsidP="00BC1669">
      <w:pPr>
        <w:pStyle w:val="Listenabsatz"/>
        <w:numPr>
          <w:ilvl w:val="0"/>
          <w:numId w:val="33"/>
        </w:numPr>
      </w:pPr>
      <w:r>
        <w:t>Geht</w:t>
      </w:r>
      <w:r w:rsidR="00BC1669">
        <w:t xml:space="preserve"> die einzelnen Punkte Schritt für Schritt durch und erzähl</w:t>
      </w:r>
      <w:r>
        <w:t>t</w:t>
      </w:r>
      <w:r w:rsidR="00BC1669">
        <w:t xml:space="preserve"> in eigenen Worten, was </w:t>
      </w:r>
      <w:r>
        <w:t>ihr</w:t>
      </w:r>
      <w:r w:rsidR="00BC1669">
        <w:t xml:space="preserve"> gelernt ha</w:t>
      </w:r>
      <w:r>
        <w:t>b</w:t>
      </w:r>
      <w:r w:rsidR="00BC1669">
        <w:t>t.</w:t>
      </w:r>
    </w:p>
    <w:p w14:paraId="6E2B83A4" w14:textId="0E4505C5" w:rsidR="008F4500" w:rsidRDefault="00644B9A" w:rsidP="0001340A">
      <w:pPr>
        <w:pStyle w:val="Listenabsatz"/>
        <w:numPr>
          <w:ilvl w:val="0"/>
          <w:numId w:val="33"/>
        </w:numPr>
      </w:pPr>
      <w:r>
        <w:t>G</w:t>
      </w:r>
      <w:r w:rsidR="00BC1669">
        <w:t>ut auf</w:t>
      </w:r>
      <w:r>
        <w:t>passen, wenn die anderen erzählen.</w:t>
      </w:r>
      <w:r w:rsidR="00BC1669">
        <w:t xml:space="preserve"> Im Anschluss </w:t>
      </w:r>
      <w:r w:rsidR="004C599A">
        <w:t>gibt es dazu eine Aufgabe.</w:t>
      </w:r>
    </w:p>
    <w:p w14:paraId="007FD112" w14:textId="77777777" w:rsidR="00D403C4" w:rsidRPr="007906DB" w:rsidRDefault="008F4500" w:rsidP="00D403C4">
      <w:pPr>
        <w:pStyle w:val="berschrift1"/>
      </w:pPr>
      <w:r>
        <w:br w:type="page"/>
      </w:r>
      <w:r w:rsidR="00D403C4">
        <w:lastRenderedPageBreak/>
        <w:t>„</w:t>
      </w:r>
      <w:r w:rsidR="00D403C4" w:rsidRPr="00DD5E91">
        <w:t>Woher kommt der Strom?</w:t>
      </w:r>
      <w:r w:rsidR="00D403C4">
        <w:t>“ Teil 2</w:t>
      </w:r>
    </w:p>
    <w:p w14:paraId="42845257" w14:textId="77777777" w:rsidR="00D403C4" w:rsidRDefault="00D403C4" w:rsidP="00D403C4">
      <w:pPr>
        <w:rPr>
          <w:rFonts w:ascii="Comic Sans MS" w:eastAsia="Comic Sans MS" w:hAnsi="Comic Sans MS" w:cs="Comic Sans MS"/>
          <w:bCs/>
        </w:rPr>
      </w:pPr>
      <w:r>
        <w:t xml:space="preserve">Vervollständige die Tabelle: Richtiges </w:t>
      </w:r>
      <w:r w:rsidRPr="00DF1032">
        <w:rPr>
          <w:bdr w:val="single" w:sz="4" w:space="0" w:color="auto"/>
        </w:rPr>
        <w:t>einkreisen</w:t>
      </w:r>
      <w:r>
        <w:t xml:space="preserve"> und Falsches </w:t>
      </w:r>
      <w:r w:rsidRPr="00DF1032">
        <w:rPr>
          <w:strike/>
        </w:rPr>
        <w:t>durchstreichen</w:t>
      </w:r>
    </w:p>
    <w:tbl>
      <w:tblPr>
        <w:tblStyle w:val="SdN"/>
        <w:tblW w:w="9039" w:type="dxa"/>
        <w:tblLayout w:type="fixed"/>
        <w:tblLook w:val="01E0" w:firstRow="1" w:lastRow="1" w:firstColumn="1" w:lastColumn="1" w:noHBand="0" w:noVBand="0"/>
      </w:tblPr>
      <w:tblGrid>
        <w:gridCol w:w="4786"/>
        <w:gridCol w:w="2126"/>
        <w:gridCol w:w="2127"/>
      </w:tblGrid>
      <w:tr w:rsidR="00D403C4" w:rsidRPr="001401B2" w14:paraId="7C8F5492" w14:textId="77777777" w:rsidTr="000150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786" w:type="dxa"/>
          </w:tcPr>
          <w:p w14:paraId="6957B34A" w14:textId="77777777" w:rsidR="00D403C4" w:rsidRPr="00720332" w:rsidRDefault="00D403C4" w:rsidP="0001504E">
            <w:pPr>
              <w:pStyle w:val="TabelleFliesstext"/>
              <w:rPr>
                <w:b w:val="0"/>
                <w:color w:val="FFFFFF" w:themeColor="background1"/>
              </w:rPr>
            </w:pPr>
            <w:r w:rsidRPr="00720332">
              <w:rPr>
                <w:color w:val="FFFFFF" w:themeColor="background1"/>
              </w:rPr>
              <w:t>Ei</w:t>
            </w:r>
            <w:r w:rsidRPr="00720332">
              <w:rPr>
                <w:color w:val="FFFFFF" w:themeColor="background1"/>
                <w:spacing w:val="1"/>
              </w:rPr>
              <w:t>g</w:t>
            </w:r>
            <w:r w:rsidRPr="00720332">
              <w:rPr>
                <w:color w:val="FFFFFF" w:themeColor="background1"/>
              </w:rPr>
              <w:t>enschaf</w:t>
            </w:r>
            <w:r w:rsidRPr="00720332">
              <w:rPr>
                <w:color w:val="FFFFFF" w:themeColor="background1"/>
                <w:spacing w:val="1"/>
              </w:rPr>
              <w:t>t</w:t>
            </w:r>
            <w:r w:rsidRPr="00720332">
              <w:rPr>
                <w:color w:val="FFFFFF" w:themeColor="background1"/>
              </w:rPr>
              <w:t>en</w:t>
            </w:r>
          </w:p>
        </w:tc>
        <w:tc>
          <w:tcPr>
            <w:tcW w:w="2126" w:type="dxa"/>
          </w:tcPr>
          <w:p w14:paraId="64860176" w14:textId="77777777" w:rsidR="00D403C4" w:rsidRPr="00720332" w:rsidRDefault="00D403C4" w:rsidP="0001504E">
            <w:pPr>
              <w:pStyle w:val="TabelleFliesstext"/>
              <w:rPr>
                <w:color w:val="FFFFFF" w:themeColor="background1"/>
              </w:rPr>
            </w:pPr>
            <w:r w:rsidRPr="00720332">
              <w:rPr>
                <w:color w:val="FFFFFF" w:themeColor="background1"/>
              </w:rPr>
              <w:t>Nicht er</w:t>
            </w:r>
            <w:r w:rsidRPr="00720332">
              <w:rPr>
                <w:color w:val="FFFFFF" w:themeColor="background1"/>
                <w:spacing w:val="1"/>
              </w:rPr>
              <w:t>n</w:t>
            </w:r>
            <w:r w:rsidRPr="00720332">
              <w:rPr>
                <w:color w:val="FFFFFF" w:themeColor="background1"/>
              </w:rPr>
              <w:t>euerbare Ener</w:t>
            </w:r>
            <w:r w:rsidRPr="00720332">
              <w:rPr>
                <w:color w:val="FFFFFF" w:themeColor="background1"/>
                <w:spacing w:val="1"/>
              </w:rPr>
              <w:t>g</w:t>
            </w:r>
            <w:r w:rsidRPr="00720332">
              <w:rPr>
                <w:color w:val="FFFFFF" w:themeColor="background1"/>
                <w:spacing w:val="-1"/>
              </w:rPr>
              <w:t>i</w:t>
            </w:r>
            <w:r w:rsidRPr="00720332">
              <w:rPr>
                <w:color w:val="FFFFFF" w:themeColor="background1"/>
              </w:rPr>
              <w:t>e</w:t>
            </w:r>
            <w:r w:rsidRPr="00720332">
              <w:rPr>
                <w:color w:val="FFFFFF" w:themeColor="background1"/>
                <w:spacing w:val="1"/>
              </w:rPr>
              <w:t>t</w:t>
            </w:r>
            <w:r w:rsidRPr="00720332">
              <w:rPr>
                <w:color w:val="FFFFFF" w:themeColor="background1"/>
              </w:rPr>
              <w:t>rä</w:t>
            </w:r>
            <w:r w:rsidRPr="00720332">
              <w:rPr>
                <w:color w:val="FFFFFF" w:themeColor="background1"/>
                <w:spacing w:val="1"/>
              </w:rPr>
              <w:t>g</w:t>
            </w:r>
            <w:r w:rsidRPr="00720332">
              <w:rPr>
                <w:color w:val="FFFFFF" w:themeColor="background1"/>
              </w:rPr>
              <w:t>er</w:t>
            </w:r>
          </w:p>
        </w:tc>
        <w:tc>
          <w:tcPr>
            <w:tcW w:w="2127" w:type="dxa"/>
          </w:tcPr>
          <w:p w14:paraId="03F2F512" w14:textId="77777777" w:rsidR="00D403C4" w:rsidRPr="00720332" w:rsidRDefault="00D403C4" w:rsidP="0001504E">
            <w:pPr>
              <w:pStyle w:val="TabelleFliesstext"/>
              <w:rPr>
                <w:color w:val="FFFFFF" w:themeColor="background1"/>
              </w:rPr>
            </w:pPr>
            <w:r w:rsidRPr="00720332">
              <w:rPr>
                <w:color w:val="FFFFFF" w:themeColor="background1"/>
              </w:rPr>
              <w:t>Erne</w:t>
            </w:r>
            <w:r w:rsidRPr="00720332">
              <w:rPr>
                <w:color w:val="FFFFFF" w:themeColor="background1"/>
                <w:spacing w:val="1"/>
              </w:rPr>
              <w:t>u</w:t>
            </w:r>
            <w:r w:rsidRPr="00720332">
              <w:rPr>
                <w:color w:val="FFFFFF" w:themeColor="background1"/>
              </w:rPr>
              <w:t xml:space="preserve">erbare </w:t>
            </w:r>
          </w:p>
          <w:p w14:paraId="1AB067EB" w14:textId="77777777" w:rsidR="00D403C4" w:rsidRPr="00720332" w:rsidRDefault="00D403C4" w:rsidP="0001504E">
            <w:pPr>
              <w:pStyle w:val="TabelleFliesstext"/>
              <w:rPr>
                <w:color w:val="FFFFFF" w:themeColor="background1"/>
              </w:rPr>
            </w:pPr>
            <w:r w:rsidRPr="00720332">
              <w:rPr>
                <w:color w:val="FFFFFF" w:themeColor="background1"/>
              </w:rPr>
              <w:t>Ener</w:t>
            </w:r>
            <w:r w:rsidRPr="00720332">
              <w:rPr>
                <w:color w:val="FFFFFF" w:themeColor="background1"/>
                <w:spacing w:val="1"/>
              </w:rPr>
              <w:t>g</w:t>
            </w:r>
            <w:r w:rsidRPr="00720332">
              <w:rPr>
                <w:color w:val="FFFFFF" w:themeColor="background1"/>
                <w:spacing w:val="-1"/>
              </w:rPr>
              <w:t>i</w:t>
            </w:r>
            <w:r w:rsidRPr="00720332">
              <w:rPr>
                <w:color w:val="FFFFFF" w:themeColor="background1"/>
              </w:rPr>
              <w:t>e</w:t>
            </w:r>
            <w:r w:rsidRPr="00720332">
              <w:rPr>
                <w:color w:val="FFFFFF" w:themeColor="background1"/>
                <w:spacing w:val="1"/>
              </w:rPr>
              <w:t>t</w:t>
            </w:r>
            <w:r w:rsidRPr="00720332">
              <w:rPr>
                <w:color w:val="FFFFFF" w:themeColor="background1"/>
              </w:rPr>
              <w:t>rä</w:t>
            </w:r>
            <w:r w:rsidRPr="00720332">
              <w:rPr>
                <w:color w:val="FFFFFF" w:themeColor="background1"/>
                <w:spacing w:val="1"/>
              </w:rPr>
              <w:t>g</w:t>
            </w:r>
            <w:r w:rsidRPr="00720332">
              <w:rPr>
                <w:color w:val="FFFFFF" w:themeColor="background1"/>
              </w:rPr>
              <w:t>er</w:t>
            </w:r>
          </w:p>
        </w:tc>
      </w:tr>
      <w:tr w:rsidR="00D403C4" w:rsidRPr="001401B2" w14:paraId="3555402F" w14:textId="77777777" w:rsidTr="000150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4786" w:type="dxa"/>
          </w:tcPr>
          <w:p w14:paraId="21AC59B4" w14:textId="77777777" w:rsidR="00D403C4" w:rsidRPr="00B57A0C" w:rsidRDefault="00D403C4" w:rsidP="0001504E">
            <w:r w:rsidRPr="00B57A0C">
              <w:rPr>
                <w:b/>
              </w:rPr>
              <w:t>a.)</w:t>
            </w:r>
            <w:r w:rsidRPr="00B57A0C">
              <w:tab/>
              <w:t xml:space="preserve"> Diesen Energieträger wird es in </w:t>
            </w:r>
            <w:r w:rsidRPr="00B57A0C">
              <w:rPr>
                <w:b/>
              </w:rPr>
              <w:t>Zukunft</w:t>
            </w:r>
            <w:r w:rsidRPr="00B57A0C">
              <w:br/>
              <w:t xml:space="preserve">       immer geben.</w:t>
            </w:r>
          </w:p>
        </w:tc>
        <w:tc>
          <w:tcPr>
            <w:tcW w:w="2126" w:type="dxa"/>
          </w:tcPr>
          <w:p w14:paraId="6BFA212F" w14:textId="77777777" w:rsidR="00D403C4" w:rsidRDefault="00D403C4" w:rsidP="0001504E">
            <w:pPr>
              <w:pStyle w:val="TabelleFliesstext"/>
              <w:jc w:val="center"/>
            </w:pPr>
            <w:commentRangeStart w:id="0"/>
            <w:r w:rsidRPr="00B57A0C">
              <w:t>Kohle</w:t>
            </w:r>
            <w:r w:rsidRPr="00B57A0C">
              <w:rPr>
                <w:spacing w:val="61"/>
              </w:rPr>
              <w:t xml:space="preserve"> </w:t>
            </w:r>
            <w:r w:rsidRPr="00B57A0C">
              <w:t>Erdgas</w:t>
            </w:r>
            <w:r w:rsidRPr="00B57A0C">
              <w:rPr>
                <w:spacing w:val="60"/>
              </w:rPr>
              <w:t xml:space="preserve"> </w:t>
            </w:r>
            <w:r w:rsidRPr="00B57A0C">
              <w:t>Uran</w:t>
            </w:r>
          </w:p>
          <w:p w14:paraId="75D7FD42" w14:textId="77777777" w:rsidR="00D403C4" w:rsidRPr="00B57A0C" w:rsidRDefault="00D403C4" w:rsidP="0001504E">
            <w:pPr>
              <w:pStyle w:val="TabelleFliesstext"/>
              <w:jc w:val="center"/>
            </w:pPr>
          </w:p>
        </w:tc>
        <w:tc>
          <w:tcPr>
            <w:tcW w:w="2127" w:type="dxa"/>
          </w:tcPr>
          <w:p w14:paraId="7A1BD079" w14:textId="77777777" w:rsidR="00D403C4" w:rsidRDefault="00D403C4" w:rsidP="0001504E">
            <w:pPr>
              <w:pStyle w:val="TabelleFliesstext"/>
              <w:jc w:val="center"/>
            </w:pPr>
            <w:r w:rsidRPr="00B57A0C">
              <w:t>Sonne</w:t>
            </w:r>
            <w:r w:rsidRPr="00B57A0C">
              <w:rPr>
                <w:spacing w:val="60"/>
              </w:rPr>
              <w:t xml:space="preserve"> </w:t>
            </w:r>
            <w:r w:rsidRPr="00B57A0C">
              <w:t>Wind</w:t>
            </w:r>
            <w:r w:rsidRPr="00B57A0C">
              <w:rPr>
                <w:spacing w:val="60"/>
              </w:rPr>
              <w:t xml:space="preserve"> </w:t>
            </w:r>
            <w:r w:rsidRPr="00B57A0C">
              <w:t>Wasser</w:t>
            </w:r>
          </w:p>
          <w:p w14:paraId="1819A9C5" w14:textId="77777777" w:rsidR="00D403C4" w:rsidRDefault="00D403C4" w:rsidP="0001504E">
            <w:pPr>
              <w:pStyle w:val="TabelleFliesstext"/>
              <w:jc w:val="center"/>
            </w:pPr>
          </w:p>
          <w:p w14:paraId="2B92AF21" w14:textId="77777777" w:rsidR="00D403C4" w:rsidRPr="00B57A0C" w:rsidRDefault="00D403C4" w:rsidP="0001504E">
            <w:pPr>
              <w:pStyle w:val="TabelleFliesstext"/>
              <w:jc w:val="center"/>
            </w:pPr>
            <w:r>
              <w:t>Biomasse Erdwärme</w:t>
            </w:r>
            <w:commentRangeEnd w:id="0"/>
            <w:r w:rsidR="00982817">
              <w:rPr>
                <w:rStyle w:val="Kommentarzeichen"/>
                <w:color w:val="auto"/>
                <w:lang w:eastAsia="en-US"/>
              </w:rPr>
              <w:commentReference w:id="0"/>
            </w:r>
          </w:p>
        </w:tc>
      </w:tr>
      <w:tr w:rsidR="00D403C4" w:rsidRPr="001401B2" w14:paraId="3C78F5AB" w14:textId="77777777" w:rsidTr="000150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4786" w:type="dxa"/>
          </w:tcPr>
          <w:p w14:paraId="228C1195" w14:textId="77777777" w:rsidR="00D403C4" w:rsidRPr="00B57A0C" w:rsidRDefault="00D403C4" w:rsidP="0001504E">
            <w:r w:rsidRPr="00B57A0C">
              <w:rPr>
                <w:b/>
              </w:rPr>
              <w:t>b.)</w:t>
            </w:r>
            <w:r w:rsidRPr="00B57A0C">
              <w:tab/>
              <w:t xml:space="preserve"> Bei diesem Energieträger entstehen keine</w:t>
            </w:r>
            <w:r w:rsidRPr="00B57A0C">
              <w:br/>
              <w:t xml:space="preserve">       </w:t>
            </w:r>
            <w:r w:rsidRPr="00B57A0C">
              <w:rPr>
                <w:b/>
              </w:rPr>
              <w:t>Abfälle</w:t>
            </w:r>
            <w:r w:rsidRPr="00B57A0C">
              <w:t xml:space="preserve"> oder </w:t>
            </w:r>
            <w:r w:rsidRPr="00B57A0C">
              <w:rPr>
                <w:b/>
              </w:rPr>
              <w:t>Abgase</w:t>
            </w:r>
            <w:r w:rsidRPr="00B57A0C">
              <w:t>.</w:t>
            </w:r>
          </w:p>
        </w:tc>
        <w:tc>
          <w:tcPr>
            <w:tcW w:w="2126" w:type="dxa"/>
          </w:tcPr>
          <w:p w14:paraId="728B580B" w14:textId="77777777" w:rsidR="00D403C4" w:rsidRPr="00B57A0C" w:rsidRDefault="00D403C4" w:rsidP="0001504E">
            <w:pPr>
              <w:pStyle w:val="TabelleFliesstext"/>
              <w:jc w:val="center"/>
            </w:pPr>
            <w:r w:rsidRPr="00B57A0C">
              <w:t>Kohle</w:t>
            </w:r>
            <w:r w:rsidRPr="00B57A0C">
              <w:rPr>
                <w:spacing w:val="61"/>
              </w:rPr>
              <w:t xml:space="preserve"> </w:t>
            </w:r>
            <w:r w:rsidRPr="00B57A0C">
              <w:t>Erdgas</w:t>
            </w:r>
            <w:r w:rsidRPr="00B57A0C">
              <w:rPr>
                <w:spacing w:val="60"/>
              </w:rPr>
              <w:t xml:space="preserve"> </w:t>
            </w:r>
            <w:r w:rsidRPr="00B57A0C">
              <w:t>Uran</w:t>
            </w:r>
          </w:p>
        </w:tc>
        <w:tc>
          <w:tcPr>
            <w:tcW w:w="2127" w:type="dxa"/>
          </w:tcPr>
          <w:p w14:paraId="66BD92CF" w14:textId="77777777" w:rsidR="00D403C4" w:rsidRDefault="00D403C4" w:rsidP="0001504E">
            <w:pPr>
              <w:pStyle w:val="TabelleFliesstext"/>
              <w:jc w:val="center"/>
            </w:pPr>
            <w:r w:rsidRPr="00B57A0C">
              <w:t>Sonne</w:t>
            </w:r>
            <w:r w:rsidRPr="00B57A0C">
              <w:rPr>
                <w:spacing w:val="60"/>
              </w:rPr>
              <w:t xml:space="preserve"> </w:t>
            </w:r>
            <w:r w:rsidRPr="00B57A0C">
              <w:t>Wind</w:t>
            </w:r>
            <w:r w:rsidRPr="00B57A0C">
              <w:rPr>
                <w:spacing w:val="60"/>
              </w:rPr>
              <w:t xml:space="preserve"> </w:t>
            </w:r>
            <w:r w:rsidRPr="00B57A0C">
              <w:t>Wasser</w:t>
            </w:r>
          </w:p>
          <w:p w14:paraId="11B5EFEF" w14:textId="77777777" w:rsidR="00D403C4" w:rsidRDefault="00D403C4" w:rsidP="0001504E">
            <w:pPr>
              <w:pStyle w:val="TabelleFliesstext"/>
              <w:jc w:val="center"/>
            </w:pPr>
          </w:p>
          <w:p w14:paraId="0BC26A69" w14:textId="77777777" w:rsidR="00D403C4" w:rsidRPr="00B57A0C" w:rsidRDefault="00D403C4" w:rsidP="0001504E">
            <w:pPr>
              <w:pStyle w:val="TabelleFliesstext"/>
              <w:jc w:val="center"/>
            </w:pPr>
            <w:r>
              <w:t>Biomasse Erdwärme</w:t>
            </w:r>
          </w:p>
        </w:tc>
      </w:tr>
      <w:tr w:rsidR="00D403C4" w:rsidRPr="001401B2" w14:paraId="09EF591E" w14:textId="77777777" w:rsidTr="000150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4786" w:type="dxa"/>
          </w:tcPr>
          <w:p w14:paraId="07756B74" w14:textId="77777777" w:rsidR="00D403C4" w:rsidRPr="00B57A0C" w:rsidRDefault="00D403C4" w:rsidP="0001504E">
            <w:r w:rsidRPr="00B57A0C">
              <w:rPr>
                <w:b/>
              </w:rPr>
              <w:t>c.)</w:t>
            </w:r>
            <w:r w:rsidRPr="00B57A0C">
              <w:tab/>
              <w:t xml:space="preserve"> Diesen Energieträger kann man bei jedem </w:t>
            </w:r>
            <w:r w:rsidRPr="00B57A0C">
              <w:br/>
              <w:t xml:space="preserve">       </w:t>
            </w:r>
            <w:r w:rsidRPr="00B57A0C">
              <w:rPr>
                <w:b/>
              </w:rPr>
              <w:t>Wetter</w:t>
            </w:r>
            <w:r w:rsidRPr="00B57A0C">
              <w:t xml:space="preserve"> nutzen.</w:t>
            </w:r>
          </w:p>
        </w:tc>
        <w:tc>
          <w:tcPr>
            <w:tcW w:w="2126" w:type="dxa"/>
          </w:tcPr>
          <w:p w14:paraId="3EA7FBCF" w14:textId="77777777" w:rsidR="00D403C4" w:rsidRPr="00B57A0C" w:rsidRDefault="00D403C4" w:rsidP="0001504E">
            <w:pPr>
              <w:pStyle w:val="TabelleFliesstext"/>
              <w:jc w:val="center"/>
            </w:pPr>
            <w:r w:rsidRPr="00B57A0C">
              <w:t>Kohle</w:t>
            </w:r>
            <w:r w:rsidRPr="00B57A0C">
              <w:rPr>
                <w:spacing w:val="61"/>
              </w:rPr>
              <w:t xml:space="preserve"> </w:t>
            </w:r>
            <w:r w:rsidRPr="00B57A0C">
              <w:t>Erdgas</w:t>
            </w:r>
            <w:r w:rsidRPr="00B57A0C">
              <w:rPr>
                <w:spacing w:val="60"/>
              </w:rPr>
              <w:t xml:space="preserve"> </w:t>
            </w:r>
            <w:r w:rsidRPr="00B57A0C">
              <w:t>Uran</w:t>
            </w:r>
          </w:p>
        </w:tc>
        <w:tc>
          <w:tcPr>
            <w:tcW w:w="2127" w:type="dxa"/>
          </w:tcPr>
          <w:p w14:paraId="4D7416A8" w14:textId="77777777" w:rsidR="00D403C4" w:rsidRDefault="00D403C4" w:rsidP="0001504E">
            <w:pPr>
              <w:pStyle w:val="TabelleFliesstext"/>
              <w:jc w:val="center"/>
            </w:pPr>
            <w:r w:rsidRPr="00B57A0C">
              <w:t>Sonne</w:t>
            </w:r>
            <w:r w:rsidRPr="00B57A0C">
              <w:rPr>
                <w:spacing w:val="60"/>
              </w:rPr>
              <w:t xml:space="preserve"> </w:t>
            </w:r>
            <w:r w:rsidRPr="00B57A0C">
              <w:t>Wind</w:t>
            </w:r>
            <w:r w:rsidRPr="00B57A0C">
              <w:rPr>
                <w:spacing w:val="60"/>
              </w:rPr>
              <w:t xml:space="preserve"> </w:t>
            </w:r>
            <w:r w:rsidRPr="00B57A0C">
              <w:t>Wasser</w:t>
            </w:r>
          </w:p>
          <w:p w14:paraId="7995F86E" w14:textId="77777777" w:rsidR="00D403C4" w:rsidRDefault="00D403C4" w:rsidP="0001504E">
            <w:pPr>
              <w:pStyle w:val="TabelleFliesstext"/>
              <w:jc w:val="center"/>
            </w:pPr>
          </w:p>
          <w:p w14:paraId="09688628" w14:textId="77777777" w:rsidR="00D403C4" w:rsidRPr="00B57A0C" w:rsidRDefault="00D403C4" w:rsidP="0001504E">
            <w:pPr>
              <w:pStyle w:val="TabelleFliesstext"/>
              <w:jc w:val="center"/>
            </w:pPr>
            <w:r>
              <w:t>Biomasse Erdwärme</w:t>
            </w:r>
          </w:p>
        </w:tc>
      </w:tr>
    </w:tbl>
    <w:p w14:paraId="3E3A8A4C" w14:textId="77777777" w:rsidR="00D403C4" w:rsidRPr="00850E5C" w:rsidRDefault="00D403C4" w:rsidP="00D403C4">
      <w:pPr>
        <w:rPr>
          <w:spacing w:val="-3"/>
          <w:sz w:val="20"/>
          <w:szCs w:val="20"/>
        </w:rPr>
      </w:pPr>
      <w:r>
        <w:rPr>
          <w:spacing w:val="-3"/>
          <w:sz w:val="20"/>
          <w:szCs w:val="20"/>
        </w:rPr>
        <w:br/>
      </w:r>
    </w:p>
    <w:p w14:paraId="66D85A80" w14:textId="77777777" w:rsidR="00D403C4" w:rsidRPr="00F74439" w:rsidRDefault="00D403C4" w:rsidP="00D403C4">
      <w:pPr>
        <w:pStyle w:val="berschrift2"/>
        <w:rPr>
          <w:bCs w:val="0"/>
        </w:rPr>
      </w:pPr>
      <w:r w:rsidRPr="00F74439">
        <w:rPr>
          <w:bCs w:val="0"/>
        </w:rPr>
        <w:t>Vor- und Nachteile</w:t>
      </w:r>
    </w:p>
    <w:p w14:paraId="1514D8FD" w14:textId="77777777" w:rsidR="00D403C4" w:rsidRDefault="00D403C4" w:rsidP="00D403C4">
      <w:pPr>
        <w:rPr>
          <w:w w:val="99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4CE6A005" wp14:editId="4695AC3E">
            <wp:simplePos x="0" y="0"/>
            <wp:positionH relativeFrom="column">
              <wp:posOffset>-481330</wp:posOffset>
            </wp:positionH>
            <wp:positionV relativeFrom="paragraph">
              <wp:posOffset>368935</wp:posOffset>
            </wp:positionV>
            <wp:extent cx="1281430" cy="21412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_natur_Enkel.pd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21412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5E91">
        <w:t>In</w:t>
      </w:r>
      <w:r w:rsidRPr="00DD5E91">
        <w:rPr>
          <w:spacing w:val="5"/>
        </w:rPr>
        <w:t xml:space="preserve"> </w:t>
      </w:r>
      <w:r w:rsidRPr="00DD5E91">
        <w:t>den</w:t>
      </w:r>
      <w:r w:rsidRPr="00DD5E91">
        <w:rPr>
          <w:spacing w:val="3"/>
        </w:rPr>
        <w:t xml:space="preserve"> </w:t>
      </w:r>
      <w:r w:rsidRPr="00DD5E91">
        <w:t>lin</w:t>
      </w:r>
      <w:r w:rsidRPr="00DD5E91">
        <w:rPr>
          <w:spacing w:val="1"/>
        </w:rPr>
        <w:t>k</w:t>
      </w:r>
      <w:r w:rsidRPr="00DD5E91">
        <w:t>en</w:t>
      </w:r>
      <w:r w:rsidRPr="00DD5E91">
        <w:rPr>
          <w:spacing w:val="2"/>
        </w:rPr>
        <w:t xml:space="preserve"> </w:t>
      </w:r>
      <w:r w:rsidRPr="00DD5E91">
        <w:t>Kästc</w:t>
      </w:r>
      <w:r w:rsidRPr="00DD5E91">
        <w:rPr>
          <w:spacing w:val="2"/>
        </w:rPr>
        <w:t>h</w:t>
      </w:r>
      <w:r w:rsidRPr="00DD5E91">
        <w:t>en</w:t>
      </w:r>
      <w:r w:rsidRPr="00DD5E91">
        <w:rPr>
          <w:spacing w:val="-1"/>
        </w:rPr>
        <w:t xml:space="preserve"> </w:t>
      </w:r>
      <w:r w:rsidRPr="00DD5E91">
        <w:t>si</w:t>
      </w:r>
      <w:r w:rsidRPr="00DD5E91">
        <w:rPr>
          <w:spacing w:val="1"/>
        </w:rPr>
        <w:t>n</w:t>
      </w:r>
      <w:r w:rsidRPr="00DD5E91">
        <w:t>d</w:t>
      </w:r>
      <w:r w:rsidRPr="00DD5E91">
        <w:rPr>
          <w:spacing w:val="4"/>
        </w:rPr>
        <w:t xml:space="preserve"> </w:t>
      </w:r>
      <w:r w:rsidRPr="00DD5E91">
        <w:t>die</w:t>
      </w:r>
      <w:r w:rsidRPr="00DD5E91">
        <w:rPr>
          <w:spacing w:val="5"/>
        </w:rPr>
        <w:t xml:space="preserve"> </w:t>
      </w:r>
      <w:r w:rsidRPr="00DD5E91">
        <w:t>Fragen u</w:t>
      </w:r>
      <w:r w:rsidRPr="00DD5E91">
        <w:rPr>
          <w:spacing w:val="1"/>
        </w:rPr>
        <w:t>n</w:t>
      </w:r>
      <w:r w:rsidRPr="00DD5E91">
        <w:t>d</w:t>
      </w:r>
      <w:r w:rsidRPr="00DD5E91">
        <w:rPr>
          <w:spacing w:val="4"/>
        </w:rPr>
        <w:t xml:space="preserve"> </w:t>
      </w:r>
      <w:r w:rsidRPr="00DD5E91">
        <w:rPr>
          <w:spacing w:val="1"/>
        </w:rPr>
        <w:t>i</w:t>
      </w:r>
      <w:r w:rsidRPr="00DD5E91">
        <w:t>n</w:t>
      </w:r>
      <w:r w:rsidRPr="00DD5E91">
        <w:rPr>
          <w:spacing w:val="6"/>
        </w:rPr>
        <w:t xml:space="preserve"> </w:t>
      </w:r>
      <w:r w:rsidRPr="00DD5E91">
        <w:t>den</w:t>
      </w:r>
      <w:r w:rsidRPr="00DD5E91">
        <w:rPr>
          <w:spacing w:val="5"/>
        </w:rPr>
        <w:t xml:space="preserve"> </w:t>
      </w:r>
      <w:r w:rsidRPr="00DD5E91">
        <w:t>rec</w:t>
      </w:r>
      <w:r w:rsidRPr="00DD5E91">
        <w:rPr>
          <w:spacing w:val="2"/>
        </w:rPr>
        <w:t>h</w:t>
      </w:r>
      <w:r w:rsidRPr="00DD5E91">
        <w:rPr>
          <w:spacing w:val="1"/>
        </w:rPr>
        <w:t>t</w:t>
      </w:r>
      <w:r w:rsidRPr="00DD5E91">
        <w:t>en</w:t>
      </w:r>
      <w:r w:rsidRPr="00DD5E91">
        <w:rPr>
          <w:spacing w:val="-1"/>
        </w:rPr>
        <w:t xml:space="preserve"> </w:t>
      </w:r>
      <w:r w:rsidRPr="00DD5E91">
        <w:t>Kästc</w:t>
      </w:r>
      <w:r w:rsidRPr="00DD5E91">
        <w:rPr>
          <w:spacing w:val="2"/>
        </w:rPr>
        <w:t>h</w:t>
      </w:r>
      <w:r w:rsidRPr="00DD5E91">
        <w:rPr>
          <w:spacing w:val="1"/>
        </w:rPr>
        <w:t>e</w:t>
      </w:r>
      <w:r w:rsidRPr="00DD5E91">
        <w:t>n</w:t>
      </w:r>
      <w:r w:rsidRPr="00DD5E91">
        <w:rPr>
          <w:spacing w:val="-1"/>
        </w:rPr>
        <w:t xml:space="preserve"> </w:t>
      </w:r>
      <w:r w:rsidRPr="00DD5E91">
        <w:t>d</w:t>
      </w:r>
      <w:r w:rsidRPr="00DD5E91">
        <w:rPr>
          <w:spacing w:val="1"/>
        </w:rPr>
        <w:t>i</w:t>
      </w:r>
      <w:r w:rsidRPr="00DD5E91">
        <w:t>e</w:t>
      </w:r>
      <w:r w:rsidRPr="00DD5E91">
        <w:rPr>
          <w:spacing w:val="4"/>
        </w:rPr>
        <w:t xml:space="preserve"> </w:t>
      </w:r>
      <w:r w:rsidRPr="00DD5E91">
        <w:rPr>
          <w:w w:val="99"/>
        </w:rPr>
        <w:t>A</w:t>
      </w:r>
      <w:r w:rsidRPr="00DD5E91">
        <w:rPr>
          <w:spacing w:val="1"/>
          <w:w w:val="99"/>
        </w:rPr>
        <w:t>n</w:t>
      </w:r>
      <w:r w:rsidRPr="00DD5E91">
        <w:rPr>
          <w:w w:val="99"/>
        </w:rPr>
        <w:t>tw</w:t>
      </w:r>
      <w:r w:rsidRPr="00DD5E91">
        <w:rPr>
          <w:spacing w:val="1"/>
          <w:w w:val="99"/>
        </w:rPr>
        <w:t>o</w:t>
      </w:r>
      <w:r w:rsidRPr="00DD5E91">
        <w:rPr>
          <w:w w:val="99"/>
        </w:rPr>
        <w:t>rten.</w:t>
      </w:r>
      <w:r>
        <w:t xml:space="preserve"> Verbinde die</w:t>
      </w:r>
      <w:r w:rsidRPr="00DD5E91">
        <w:rPr>
          <w:spacing w:val="-4"/>
        </w:rPr>
        <w:t xml:space="preserve"> </w:t>
      </w:r>
      <w:r w:rsidRPr="00DD5E91">
        <w:t>Fragen</w:t>
      </w:r>
      <w:r w:rsidRPr="00DD5E91">
        <w:rPr>
          <w:spacing w:val="-7"/>
        </w:rPr>
        <w:t xml:space="preserve"> </w:t>
      </w:r>
      <w:r>
        <w:rPr>
          <w:spacing w:val="-7"/>
        </w:rPr>
        <w:t xml:space="preserve">mit </w:t>
      </w:r>
      <w:r w:rsidRPr="00DD5E91">
        <w:t>den</w:t>
      </w:r>
      <w:r w:rsidRPr="00DD5E91">
        <w:rPr>
          <w:spacing w:val="-4"/>
        </w:rPr>
        <w:t xml:space="preserve"> </w:t>
      </w:r>
      <w:r w:rsidRPr="00DD5E91">
        <w:t>Ant</w:t>
      </w:r>
      <w:r w:rsidRPr="00DD5E91">
        <w:rPr>
          <w:spacing w:val="1"/>
        </w:rPr>
        <w:t>wo</w:t>
      </w:r>
      <w:r w:rsidRPr="00DD5E91">
        <w:t>rten,</w:t>
      </w:r>
      <w:r w:rsidRPr="00DD5E91">
        <w:rPr>
          <w:spacing w:val="-12"/>
        </w:rPr>
        <w:t xml:space="preserve"> </w:t>
      </w:r>
      <w:r w:rsidRPr="00DD5E91">
        <w:t>d</w:t>
      </w:r>
      <w:r w:rsidRPr="00DD5E91">
        <w:rPr>
          <w:spacing w:val="1"/>
        </w:rPr>
        <w:t>i</w:t>
      </w:r>
      <w:r w:rsidRPr="00DD5E91">
        <w:t>e</w:t>
      </w:r>
      <w:r w:rsidRPr="00DD5E91">
        <w:rPr>
          <w:spacing w:val="-3"/>
        </w:rPr>
        <w:t xml:space="preserve"> </w:t>
      </w:r>
      <w:r w:rsidRPr="009E489D">
        <w:rPr>
          <w:b/>
          <w:bCs/>
        </w:rPr>
        <w:t>du</w:t>
      </w:r>
      <w:r w:rsidRPr="00DD5E91">
        <w:rPr>
          <w:spacing w:val="-1"/>
        </w:rPr>
        <w:t xml:space="preserve"> </w:t>
      </w:r>
      <w:r w:rsidRPr="00DD5E91">
        <w:t>richtig</w:t>
      </w:r>
      <w:r w:rsidRPr="00DD5E91">
        <w:rPr>
          <w:spacing w:val="-7"/>
        </w:rPr>
        <w:t xml:space="preserve"> </w:t>
      </w:r>
      <w:r w:rsidRPr="00DD5E91">
        <w:rPr>
          <w:spacing w:val="1"/>
          <w:w w:val="99"/>
        </w:rPr>
        <w:t>f</w:t>
      </w:r>
      <w:r w:rsidRPr="00DD5E91">
        <w:rPr>
          <w:spacing w:val="-1"/>
          <w:w w:val="99"/>
        </w:rPr>
        <w:t>i</w:t>
      </w:r>
      <w:r w:rsidRPr="00DD5E91">
        <w:rPr>
          <w:spacing w:val="1"/>
          <w:w w:val="99"/>
        </w:rPr>
        <w:t>n</w:t>
      </w:r>
      <w:r w:rsidRPr="00DD5E91">
        <w:rPr>
          <w:spacing w:val="-1"/>
          <w:w w:val="99"/>
        </w:rPr>
        <w:t>d</w:t>
      </w:r>
      <w:r w:rsidRPr="00DD5E91">
        <w:rPr>
          <w:w w:val="99"/>
        </w:rPr>
        <w:t>e</w:t>
      </w:r>
      <w:r w:rsidRPr="00DD5E91">
        <w:rPr>
          <w:spacing w:val="1"/>
          <w:w w:val="99"/>
        </w:rPr>
        <w:t>s</w:t>
      </w:r>
      <w:r w:rsidRPr="00DD5E91">
        <w:rPr>
          <w:w w:val="99"/>
        </w:rPr>
        <w:t>t!</w:t>
      </w:r>
      <w:r>
        <w:rPr>
          <w:w w:val="99"/>
        </w:rPr>
        <w:br/>
      </w:r>
    </w:p>
    <w:p w14:paraId="5BD51862" w14:textId="77777777" w:rsidR="00D403C4" w:rsidRPr="00181AE6" w:rsidRDefault="00D403C4" w:rsidP="00D403C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FDAAD9" wp14:editId="7C904F59">
                <wp:simplePos x="0" y="0"/>
                <wp:positionH relativeFrom="column">
                  <wp:posOffset>3224530</wp:posOffset>
                </wp:positionH>
                <wp:positionV relativeFrom="paragraph">
                  <wp:posOffset>61595</wp:posOffset>
                </wp:positionV>
                <wp:extent cx="1790065" cy="421640"/>
                <wp:effectExtent l="0" t="0" r="13335" b="355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21640"/>
                        </a:xfrm>
                        <a:prstGeom prst="rect">
                          <a:avLst/>
                        </a:prstGeom>
                        <a:solidFill>
                          <a:srgbClr val="86B819"/>
                        </a:solidFill>
                        <a:ln w="3175" cmpd="sng">
                          <a:solidFill>
                            <a:srgbClr val="86B819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732DF" w14:textId="77777777" w:rsidR="00D403C4" w:rsidRPr="00694536" w:rsidRDefault="00D403C4" w:rsidP="00D403C4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694536">
                              <w:rPr>
                                <w:color w:val="FFFFFF" w:themeColor="background1"/>
                              </w:rPr>
                              <w:t>...</w:t>
                            </w:r>
                            <w:proofErr w:type="gramEnd"/>
                            <w:r w:rsidRPr="00694536">
                              <w:rPr>
                                <w:color w:val="FFFFFF" w:themeColor="background1"/>
                              </w:rPr>
                              <w:t xml:space="preserve"> dass es die Energie auch in   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  <w:t xml:space="preserve">     Zukunft gibt.    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  <w:t xml:space="preserve">     Zukunft gibt.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DAAD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53.9pt;margin-top:4.85pt;width:140.95pt;height:3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" fillcolor="#86b819" strokecolor="#86b819" strokeweight=".25pt">
                <v:textbox>
                  <w:txbxContent>
                    <w:p w14:paraId="3F5732DF" w14:textId="77777777" w:rsidR="00D403C4" w:rsidRPr="00694536" w:rsidRDefault="00D403C4" w:rsidP="00D403C4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94536">
                        <w:rPr>
                          <w:color w:val="FFFFFF" w:themeColor="background1"/>
                        </w:rPr>
                        <w:t>...</w:t>
                      </w:r>
                      <w:proofErr w:type="gramEnd"/>
                      <w:r w:rsidRPr="00694536">
                        <w:rPr>
                          <w:color w:val="FFFFFF" w:themeColor="background1"/>
                        </w:rPr>
                        <w:t xml:space="preserve"> dass es die Energie auch in   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  <w:t xml:space="preserve">     Zukunft gibt.    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  <w:t xml:space="preserve">     Zukunft gibt.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107BC" wp14:editId="24D2A19F">
                <wp:simplePos x="0" y="0"/>
                <wp:positionH relativeFrom="column">
                  <wp:posOffset>1029335</wp:posOffset>
                </wp:positionH>
                <wp:positionV relativeFrom="paragraph">
                  <wp:posOffset>127000</wp:posOffset>
                </wp:positionV>
                <wp:extent cx="1142365" cy="431165"/>
                <wp:effectExtent l="0" t="0" r="26035" b="2603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365" cy="431165"/>
                        </a:xfrm>
                        <a:prstGeom prst="rect">
                          <a:avLst/>
                        </a:prstGeom>
                        <a:solidFill>
                          <a:srgbClr val="86B819"/>
                        </a:solidFill>
                        <a:ln w="3175" cmpd="sng">
                          <a:solidFill>
                            <a:srgbClr val="86B819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D34E99" w14:textId="77777777" w:rsidR="00D403C4" w:rsidRPr="00694536" w:rsidRDefault="00D403C4" w:rsidP="00D403C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94536">
                              <w:rPr>
                                <w:color w:val="FFFFFF" w:themeColor="background1"/>
                              </w:rPr>
                              <w:t xml:space="preserve">Was ist für dich 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</w:r>
                            <w:proofErr w:type="gramStart"/>
                            <w:r w:rsidRPr="00694536">
                              <w:rPr>
                                <w:color w:val="FFFFFF" w:themeColor="background1"/>
                              </w:rPr>
                              <w:t>am Wichtigsten</w:t>
                            </w:r>
                            <w:proofErr w:type="gramEnd"/>
                            <w:r w:rsidRPr="00694536">
                              <w:rPr>
                                <w:color w:val="FFFFFF" w:themeColor="background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107BC" id="Text Box 5" o:spid="_x0000_s1027" type="#_x0000_t202" style="position:absolute;margin-left:81.05pt;margin-top:10pt;width:89.95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" fillcolor="#86b819" strokecolor="#86b819" strokeweight=".25pt">
                <v:textbox>
                  <w:txbxContent>
                    <w:p w14:paraId="42D34E99" w14:textId="77777777" w:rsidR="00D403C4" w:rsidRPr="00694536" w:rsidRDefault="00D403C4" w:rsidP="00D403C4">
                      <w:pPr>
                        <w:rPr>
                          <w:color w:val="FFFFFF" w:themeColor="background1"/>
                        </w:rPr>
                      </w:pPr>
                      <w:r w:rsidRPr="00694536">
                        <w:rPr>
                          <w:color w:val="FFFFFF" w:themeColor="background1"/>
                        </w:rPr>
                        <w:t xml:space="preserve">Was ist für dich 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</w:r>
                      <w:proofErr w:type="gramStart"/>
                      <w:r w:rsidRPr="00694536">
                        <w:rPr>
                          <w:color w:val="FFFFFF" w:themeColor="background1"/>
                        </w:rPr>
                        <w:t>am Wichtigsten</w:t>
                      </w:r>
                      <w:proofErr w:type="gramEnd"/>
                      <w:r w:rsidRPr="00694536">
                        <w:rPr>
                          <w:color w:val="FFFFFF" w:themeColor="background1"/>
                        </w:rP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154377" w14:textId="77777777" w:rsidR="00D403C4" w:rsidRDefault="00D403C4" w:rsidP="00D403C4">
      <w:pPr>
        <w:pStyle w:val="berschrift2"/>
      </w:pPr>
    </w:p>
    <w:p w14:paraId="5FC9FA3B" w14:textId="77777777" w:rsidR="00D403C4" w:rsidRDefault="00D403C4" w:rsidP="00D403C4">
      <w:pPr>
        <w:pStyle w:val="berschrift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8F20EF" wp14:editId="70EF584C">
                <wp:simplePos x="0" y="0"/>
                <wp:positionH relativeFrom="column">
                  <wp:posOffset>3226435</wp:posOffset>
                </wp:positionH>
                <wp:positionV relativeFrom="paragraph">
                  <wp:posOffset>202565</wp:posOffset>
                </wp:positionV>
                <wp:extent cx="1574800" cy="421640"/>
                <wp:effectExtent l="0" t="0" r="25400" b="355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421640"/>
                        </a:xfrm>
                        <a:prstGeom prst="rect">
                          <a:avLst/>
                        </a:prstGeom>
                        <a:solidFill>
                          <a:srgbClr val="86B819"/>
                        </a:solidFill>
                        <a:ln w="3175" cmpd="sng">
                          <a:solidFill>
                            <a:srgbClr val="86B819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10C8C" w14:textId="77777777" w:rsidR="00D403C4" w:rsidRPr="00694536" w:rsidRDefault="00D403C4" w:rsidP="00D403C4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694536">
                              <w:rPr>
                                <w:color w:val="FFFFFF" w:themeColor="background1"/>
                              </w:rPr>
                              <w:t>...</w:t>
                            </w:r>
                            <w:proofErr w:type="gramEnd"/>
                            <w:r w:rsidRPr="00694536">
                              <w:rPr>
                                <w:color w:val="FFFFFF" w:themeColor="background1"/>
                              </w:rPr>
                              <w:t xml:space="preserve"> dass keine Abfälle oder 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  <w:t xml:space="preserve">    Abgase entstehen.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F20EF" id="Text Box 11" o:spid="_x0000_s1028" type="#_x0000_t202" style="position:absolute;margin-left:254.05pt;margin-top:15.95pt;width:124pt;height:3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" fillcolor="#86b819" strokecolor="#86b819" strokeweight=".25pt">
                <v:textbox>
                  <w:txbxContent>
                    <w:p w14:paraId="73B10C8C" w14:textId="77777777" w:rsidR="00D403C4" w:rsidRPr="00694536" w:rsidRDefault="00D403C4" w:rsidP="00D403C4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94536">
                        <w:rPr>
                          <w:color w:val="FFFFFF" w:themeColor="background1"/>
                        </w:rPr>
                        <w:t>...</w:t>
                      </w:r>
                      <w:proofErr w:type="gramEnd"/>
                      <w:r w:rsidRPr="00694536">
                        <w:rPr>
                          <w:color w:val="FFFFFF" w:themeColor="background1"/>
                        </w:rPr>
                        <w:t xml:space="preserve"> dass keine Abfälle oder 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  <w:t xml:space="preserve">    Abgase entstehen.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B55E5" wp14:editId="18BAF674">
                <wp:simplePos x="0" y="0"/>
                <wp:positionH relativeFrom="column">
                  <wp:posOffset>1028700</wp:posOffset>
                </wp:positionH>
                <wp:positionV relativeFrom="paragraph">
                  <wp:posOffset>110490</wp:posOffset>
                </wp:positionV>
                <wp:extent cx="1341755" cy="421640"/>
                <wp:effectExtent l="0" t="0" r="29845" b="3556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421640"/>
                        </a:xfrm>
                        <a:prstGeom prst="rect">
                          <a:avLst/>
                        </a:prstGeom>
                        <a:solidFill>
                          <a:srgbClr val="86B819"/>
                        </a:solidFill>
                        <a:ln w="3175" cmpd="sng">
                          <a:solidFill>
                            <a:srgbClr val="86B819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04CBC" w14:textId="77777777" w:rsidR="00D403C4" w:rsidRPr="00694536" w:rsidRDefault="00D403C4" w:rsidP="00D403C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94536">
                              <w:rPr>
                                <w:color w:val="FFFFFF" w:themeColor="background1"/>
                              </w:rPr>
                              <w:t xml:space="preserve">Was ist für die Natur 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</w:r>
                            <w:proofErr w:type="gramStart"/>
                            <w:r w:rsidRPr="00694536">
                              <w:rPr>
                                <w:color w:val="FFFFFF" w:themeColor="background1"/>
                              </w:rPr>
                              <w:t>am Wichtigsten</w:t>
                            </w:r>
                            <w:proofErr w:type="gramEnd"/>
                            <w:r w:rsidRPr="00694536">
                              <w:rPr>
                                <w:color w:val="FFFFFF" w:themeColor="background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B55E5" id="Text Box 9" o:spid="_x0000_s1029" type="#_x0000_t202" style="position:absolute;margin-left:81pt;margin-top:8.7pt;width:105.65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" fillcolor="#86b819" strokecolor="#86b819" strokeweight=".25pt">
                <v:textbox>
                  <w:txbxContent>
                    <w:p w14:paraId="7F404CBC" w14:textId="77777777" w:rsidR="00D403C4" w:rsidRPr="00694536" w:rsidRDefault="00D403C4" w:rsidP="00D403C4">
                      <w:pPr>
                        <w:rPr>
                          <w:color w:val="FFFFFF" w:themeColor="background1"/>
                        </w:rPr>
                      </w:pPr>
                      <w:r w:rsidRPr="00694536">
                        <w:rPr>
                          <w:color w:val="FFFFFF" w:themeColor="background1"/>
                        </w:rPr>
                        <w:t xml:space="preserve">Was ist für die Natur 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</w:r>
                      <w:proofErr w:type="gramStart"/>
                      <w:r w:rsidRPr="00694536">
                        <w:rPr>
                          <w:color w:val="FFFFFF" w:themeColor="background1"/>
                        </w:rPr>
                        <w:t>am Wichtigsten</w:t>
                      </w:r>
                      <w:proofErr w:type="gramEnd"/>
                      <w:r w:rsidRPr="00694536">
                        <w:rPr>
                          <w:color w:val="FFFFFF" w:themeColor="background1"/>
                        </w:rP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9186A5" w14:textId="77777777" w:rsidR="00D403C4" w:rsidRDefault="00D403C4" w:rsidP="00D403C4">
      <w:pPr>
        <w:pStyle w:val="berschrift2"/>
      </w:pPr>
    </w:p>
    <w:p w14:paraId="03E74049" w14:textId="77777777" w:rsidR="00D403C4" w:rsidRDefault="00D403C4" w:rsidP="00D403C4">
      <w:pPr>
        <w:pStyle w:val="berschrift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8D85D3" wp14:editId="6B53C6A4">
                <wp:simplePos x="0" y="0"/>
                <wp:positionH relativeFrom="column">
                  <wp:posOffset>3225800</wp:posOffset>
                </wp:positionH>
                <wp:positionV relativeFrom="paragraph">
                  <wp:posOffset>270510</wp:posOffset>
                </wp:positionV>
                <wp:extent cx="2414905" cy="263525"/>
                <wp:effectExtent l="0" t="0" r="23495" b="1587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4905" cy="263525"/>
                        </a:xfrm>
                        <a:prstGeom prst="rect">
                          <a:avLst/>
                        </a:prstGeom>
                        <a:solidFill>
                          <a:srgbClr val="86B819"/>
                        </a:solidFill>
                        <a:ln w="3175" cmpd="sng">
                          <a:solidFill>
                            <a:srgbClr val="86B819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6D5E7" w14:textId="77777777" w:rsidR="00D403C4" w:rsidRPr="00694536" w:rsidRDefault="00D403C4" w:rsidP="00D403C4">
                            <w:pPr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694536">
                              <w:rPr>
                                <w:color w:val="FFFFFF" w:themeColor="background1"/>
                              </w:rPr>
                              <w:t>...</w:t>
                            </w:r>
                            <w:proofErr w:type="gramEnd"/>
                            <w:r w:rsidRPr="00694536">
                              <w:rPr>
                                <w:color w:val="FFFFFF" w:themeColor="background1"/>
                              </w:rPr>
                              <w:t xml:space="preserve"> dass es bei jedem Wetter funktioniert.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D85D3" id="Text Box 14" o:spid="_x0000_s1030" type="#_x0000_t202" style="position:absolute;margin-left:254pt;margin-top:21.3pt;width:190.15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" fillcolor="#86b819" strokecolor="#86b819" strokeweight=".25pt">
                <v:textbox>
                  <w:txbxContent>
                    <w:p w14:paraId="2A06D5E7" w14:textId="77777777" w:rsidR="00D403C4" w:rsidRPr="00694536" w:rsidRDefault="00D403C4" w:rsidP="00D403C4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94536">
                        <w:rPr>
                          <w:color w:val="FFFFFF" w:themeColor="background1"/>
                        </w:rPr>
                        <w:t>...</w:t>
                      </w:r>
                      <w:proofErr w:type="gramEnd"/>
                      <w:r w:rsidRPr="00694536">
                        <w:rPr>
                          <w:color w:val="FFFFFF" w:themeColor="background1"/>
                        </w:rPr>
                        <w:t xml:space="preserve"> dass es bei jedem Wetter funktioniert.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F87D5D" wp14:editId="62EE0EF5">
                <wp:simplePos x="0" y="0"/>
                <wp:positionH relativeFrom="column">
                  <wp:posOffset>1029970</wp:posOffset>
                </wp:positionH>
                <wp:positionV relativeFrom="paragraph">
                  <wp:posOffset>140335</wp:posOffset>
                </wp:positionV>
                <wp:extent cx="1553845" cy="421640"/>
                <wp:effectExtent l="0" t="0" r="20955" b="355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3845" cy="421640"/>
                        </a:xfrm>
                        <a:prstGeom prst="rect">
                          <a:avLst/>
                        </a:prstGeom>
                        <a:solidFill>
                          <a:srgbClr val="86B819"/>
                        </a:solidFill>
                        <a:ln w="3175" cmpd="sng">
                          <a:solidFill>
                            <a:srgbClr val="86B819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11496" w14:textId="77777777" w:rsidR="00D403C4" w:rsidRPr="00694536" w:rsidRDefault="00D403C4" w:rsidP="00D403C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94536">
                              <w:rPr>
                                <w:color w:val="FFFFFF" w:themeColor="background1"/>
                              </w:rPr>
                              <w:t xml:space="preserve">Was ist für deine Enkel 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</w:r>
                            <w:proofErr w:type="gramStart"/>
                            <w:r w:rsidRPr="00694536">
                              <w:rPr>
                                <w:color w:val="FFFFFF" w:themeColor="background1"/>
                              </w:rPr>
                              <w:t>am Wichtigsten</w:t>
                            </w:r>
                            <w:proofErr w:type="gramEnd"/>
                            <w:r w:rsidRPr="00694536">
                              <w:rPr>
                                <w:color w:val="FFFFFF" w:themeColor="background1"/>
                              </w:rPr>
                              <w:t>?</w:t>
                            </w:r>
                            <w:r w:rsidRPr="00694536">
                              <w:rPr>
                                <w:color w:val="FFFFFF" w:themeColor="background1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87D5D" id="Text Box 10" o:spid="_x0000_s1031" type="#_x0000_t202" style="position:absolute;margin-left:81.1pt;margin-top:11.05pt;width:122.35pt;height:3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" fillcolor="#86b819" strokecolor="#86b819" strokeweight=".25pt">
                <v:textbox>
                  <w:txbxContent>
                    <w:p w14:paraId="7A911496" w14:textId="77777777" w:rsidR="00D403C4" w:rsidRPr="00694536" w:rsidRDefault="00D403C4" w:rsidP="00D403C4">
                      <w:pPr>
                        <w:rPr>
                          <w:color w:val="FFFFFF" w:themeColor="background1"/>
                        </w:rPr>
                      </w:pPr>
                      <w:r w:rsidRPr="00694536">
                        <w:rPr>
                          <w:color w:val="FFFFFF" w:themeColor="background1"/>
                        </w:rPr>
                        <w:t xml:space="preserve">Was ist für deine Enkel 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</w:r>
                      <w:proofErr w:type="gramStart"/>
                      <w:r w:rsidRPr="00694536">
                        <w:rPr>
                          <w:color w:val="FFFFFF" w:themeColor="background1"/>
                        </w:rPr>
                        <w:t>am Wichtigsten</w:t>
                      </w:r>
                      <w:proofErr w:type="gramEnd"/>
                      <w:r w:rsidRPr="00694536">
                        <w:rPr>
                          <w:color w:val="FFFFFF" w:themeColor="background1"/>
                        </w:rPr>
                        <w:t>?</w:t>
                      </w:r>
                      <w:r w:rsidRPr="00694536">
                        <w:rPr>
                          <w:color w:val="FFFFFF" w:themeColor="background1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99E9EA" w14:textId="77777777" w:rsidR="00D403C4" w:rsidRDefault="00D403C4" w:rsidP="00D403C4">
      <w:pPr>
        <w:pStyle w:val="berschrift2"/>
      </w:pPr>
    </w:p>
    <w:p w14:paraId="00AF9519" w14:textId="77777777" w:rsidR="00D403C4" w:rsidRPr="003D704E" w:rsidRDefault="00D403C4" w:rsidP="00D403C4"/>
    <w:p w14:paraId="6AF78073" w14:textId="77777777" w:rsidR="00D403C4" w:rsidRPr="00F74439" w:rsidRDefault="00D403C4" w:rsidP="00D403C4">
      <w:pPr>
        <w:pStyle w:val="berschrift2"/>
        <w:rPr>
          <w:bCs w:val="0"/>
        </w:rPr>
      </w:pPr>
      <w:r w:rsidRPr="00F74439">
        <w:rPr>
          <w:bCs w:val="0"/>
        </w:rPr>
        <w:t>Gibt es einen Energieträger, mit dem alle zufrieden wären?</w:t>
      </w:r>
      <w:r w:rsidRPr="00F74439">
        <w:rPr>
          <w:bCs w:val="0"/>
        </w:rPr>
        <w:br/>
      </w:r>
    </w:p>
    <w:p w14:paraId="3407A79A" w14:textId="77777777" w:rsidR="00D403C4" w:rsidRDefault="00D403C4" w:rsidP="00D403C4">
      <w:pPr>
        <w:spacing w:line="480" w:lineRule="auto"/>
        <w:rPr>
          <w:rStyle w:val="unterstrichen"/>
        </w:rPr>
      </w:pP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>
        <w:rPr>
          <w:rStyle w:val="unterstrichen"/>
        </w:rPr>
        <w:tab/>
      </w:r>
    </w:p>
    <w:p w14:paraId="24B58CA6" w14:textId="77777777" w:rsidR="00D403C4" w:rsidRPr="00A347A1" w:rsidRDefault="00D403C4" w:rsidP="00D403C4">
      <w:pPr>
        <w:spacing w:line="480" w:lineRule="auto"/>
        <w:rPr>
          <w:rStyle w:val="unterstrichen"/>
        </w:rPr>
      </w:pP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>
        <w:rPr>
          <w:rStyle w:val="unterstrichen"/>
        </w:rPr>
        <w:tab/>
      </w:r>
    </w:p>
    <w:p w14:paraId="63E17DA4" w14:textId="77777777" w:rsidR="00D403C4" w:rsidRPr="00A347A1" w:rsidRDefault="00D403C4" w:rsidP="00D403C4">
      <w:pPr>
        <w:spacing w:line="480" w:lineRule="auto"/>
        <w:rPr>
          <w:rStyle w:val="unterstrichen"/>
        </w:rPr>
      </w:pP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 w:rsidRPr="00A347A1">
        <w:rPr>
          <w:rStyle w:val="unterstrichen"/>
        </w:rPr>
        <w:tab/>
      </w:r>
      <w:r>
        <w:rPr>
          <w:rStyle w:val="unterstrichen"/>
        </w:rPr>
        <w:tab/>
      </w:r>
    </w:p>
    <w:p w14:paraId="5C9DE567" w14:textId="77777777" w:rsidR="00D403C4" w:rsidRPr="009F60B2" w:rsidRDefault="00D403C4" w:rsidP="00D403C4">
      <w:pPr>
        <w:tabs>
          <w:tab w:val="right" w:pos="9072"/>
          <w:tab w:val="right" w:pos="14317"/>
        </w:tabs>
        <w:autoSpaceDE w:val="0"/>
        <w:autoSpaceDN w:val="0"/>
        <w:adjustRightInd w:val="0"/>
        <w:spacing w:after="0"/>
        <w:rPr>
          <w:rFonts w:ascii="Arial" w:hAnsi="Arial" w:cs="Arial"/>
          <w:lang w:val="de"/>
        </w:rPr>
      </w:pPr>
    </w:p>
    <w:p w14:paraId="415C5566" w14:textId="30767EAE" w:rsidR="00C0229B" w:rsidRPr="00D403C4" w:rsidRDefault="00C0229B" w:rsidP="00D403C4">
      <w:pPr>
        <w:tabs>
          <w:tab w:val="clear" w:pos="284"/>
          <w:tab w:val="clear" w:pos="1418"/>
          <w:tab w:val="clear" w:pos="2835"/>
          <w:tab w:val="clear" w:pos="3969"/>
          <w:tab w:val="clear" w:pos="4536"/>
          <w:tab w:val="clear" w:pos="5103"/>
          <w:tab w:val="clear" w:pos="5670"/>
          <w:tab w:val="clear" w:pos="7938"/>
          <w:tab w:val="clear" w:pos="8505"/>
          <w:tab w:val="clear" w:pos="9072"/>
          <w:tab w:val="clear" w:pos="9639"/>
          <w:tab w:val="clear" w:pos="10206"/>
        </w:tabs>
        <w:suppressAutoHyphens w:val="0"/>
        <w:spacing w:after="0"/>
        <w:rPr>
          <w:color w:val="auto"/>
          <w:sz w:val="22"/>
          <w:szCs w:val="22"/>
          <w:lang w:val="de" w:eastAsia="en-US"/>
        </w:rPr>
      </w:pPr>
    </w:p>
    <w:sectPr w:rsidR="00C0229B" w:rsidRPr="00D403C4" w:rsidSect="003274C3">
      <w:headerReference w:type="default" r:id="rId13"/>
      <w:pgSz w:w="11900" w:h="16840"/>
      <w:pgMar w:top="2410" w:right="1701" w:bottom="284" w:left="1701" w:header="709" w:footer="99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armen Maier" w:date="2022-12-30T13:11:00Z" w:initials="CM">
    <w:p w14:paraId="52D5E5F7" w14:textId="77777777" w:rsidR="00982817" w:rsidRDefault="00982817" w:rsidP="00FB2126">
      <w:pPr>
        <w:pStyle w:val="Kommentartext"/>
      </w:pPr>
      <w:r>
        <w:rPr>
          <w:rStyle w:val="Kommentarzeichen"/>
        </w:rPr>
        <w:annotationRef/>
      </w:r>
      <w:r>
        <w:t xml:space="preserve">Hinweis: falls weniger Energieträger zum Einsatz kommen, hier entsprechend löschen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D5E5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961E7" w16cex:dateUtc="2022-12-30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D5E5F7" w16cid:durableId="275961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68C4" w14:textId="77777777" w:rsidR="007D00E6" w:rsidRDefault="007D00E6" w:rsidP="00C06BCE">
      <w:pPr>
        <w:spacing w:after="0"/>
      </w:pPr>
      <w:r>
        <w:separator/>
      </w:r>
    </w:p>
    <w:p w14:paraId="7D88F14E" w14:textId="77777777" w:rsidR="007D00E6" w:rsidRDefault="007D00E6"/>
  </w:endnote>
  <w:endnote w:type="continuationSeparator" w:id="0">
    <w:p w14:paraId="149DA079" w14:textId="77777777" w:rsidR="007D00E6" w:rsidRDefault="007D00E6" w:rsidP="00C06BCE">
      <w:pPr>
        <w:spacing w:after="0"/>
      </w:pPr>
      <w:r>
        <w:continuationSeparator/>
      </w:r>
    </w:p>
    <w:p w14:paraId="7E220E3B" w14:textId="77777777" w:rsidR="007D00E6" w:rsidRDefault="007D0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19C4" w14:textId="77777777" w:rsidR="007D00E6" w:rsidRDefault="007D00E6" w:rsidP="00C06BCE">
      <w:pPr>
        <w:spacing w:after="0"/>
      </w:pPr>
      <w:r>
        <w:separator/>
      </w:r>
    </w:p>
    <w:p w14:paraId="7E3A2B7F" w14:textId="77777777" w:rsidR="007D00E6" w:rsidRDefault="007D00E6"/>
  </w:footnote>
  <w:footnote w:type="continuationSeparator" w:id="0">
    <w:p w14:paraId="5B5B7F2D" w14:textId="77777777" w:rsidR="007D00E6" w:rsidRDefault="007D00E6" w:rsidP="00C06BCE">
      <w:pPr>
        <w:spacing w:after="0"/>
      </w:pPr>
      <w:r>
        <w:continuationSeparator/>
      </w:r>
    </w:p>
    <w:p w14:paraId="602ABA5C" w14:textId="77777777" w:rsidR="007D00E6" w:rsidRDefault="007D0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8E3F0" w14:textId="77777777" w:rsidR="003D704E" w:rsidRPr="00FF06D7" w:rsidRDefault="003D704E" w:rsidP="00FF06D7">
    <w:pPr>
      <w:pStyle w:val="Kopfzeile"/>
    </w:pPr>
    <w:r w:rsidRPr="003274C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88EC6" wp14:editId="2D5A1F38">
              <wp:simplePos x="0" y="0"/>
              <wp:positionH relativeFrom="page">
                <wp:posOffset>360045</wp:posOffset>
              </wp:positionH>
              <wp:positionV relativeFrom="page">
                <wp:posOffset>998692</wp:posOffset>
              </wp:positionV>
              <wp:extent cx="6389370" cy="528955"/>
              <wp:effectExtent l="0" t="0" r="11430" b="4445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9370" cy="528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39B690" w14:textId="77777777" w:rsidR="003D704E" w:rsidRPr="008B69BF" w:rsidRDefault="003D704E" w:rsidP="00A77720">
                          <w:pPr>
                            <w:jc w:val="right"/>
                            <w:rPr>
                              <w:color w:val="DFB521"/>
                            </w:rPr>
                          </w:pPr>
                          <w:r w:rsidRPr="008B69BF">
                            <w:rPr>
                              <w:b/>
                              <w:color w:val="DFB521"/>
                            </w:rPr>
                            <w:t>Energie</w:t>
                          </w:r>
                          <w:r w:rsidRPr="008B69BF">
                            <w:rPr>
                              <w:color w:val="DFB521"/>
                            </w:rPr>
                            <w:t xml:space="preserve"> — schlau nutzen</w:t>
                          </w:r>
                        </w:p>
                        <w:p w14:paraId="401D5C93" w14:textId="77777777" w:rsidR="003D704E" w:rsidRPr="008B69BF" w:rsidRDefault="003D704E" w:rsidP="003274C3">
                          <w:pPr>
                            <w:rPr>
                              <w:color w:val="DFB5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88EC6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8.35pt;margin-top:78.65pt;width:503.1pt;height:41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" filled="f" stroked="f">
              <v:textbox style="mso-fit-shape-to-text:t" inset="6e-5mm,0,0,0">
                <w:txbxContent>
                  <w:p w14:paraId="0B39B690" w14:textId="77777777" w:rsidR="003D704E" w:rsidRPr="008B69BF" w:rsidRDefault="003D704E" w:rsidP="00A77720">
                    <w:pPr>
                      <w:jc w:val="right"/>
                      <w:rPr>
                        <w:color w:val="DFB521"/>
                      </w:rPr>
                    </w:pPr>
                    <w:r w:rsidRPr="008B69BF">
                      <w:rPr>
                        <w:b/>
                        <w:color w:val="DFB521"/>
                      </w:rPr>
                      <w:t>Energie</w:t>
                    </w:r>
                    <w:r w:rsidRPr="008B69BF">
                      <w:rPr>
                        <w:color w:val="DFB521"/>
                      </w:rPr>
                      <w:t xml:space="preserve"> — schlau nutzen</w:t>
                    </w:r>
                  </w:p>
                  <w:p w14:paraId="401D5C93" w14:textId="77777777" w:rsidR="003D704E" w:rsidRPr="008B69BF" w:rsidRDefault="003D704E" w:rsidP="003274C3">
                    <w:pPr>
                      <w:rPr>
                        <w:color w:val="DFB5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3274C3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56C6049" wp14:editId="59B6D28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2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2_Energie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675" cy="1069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2" type="#_x0000_t75" style="width:42pt;height:20pt" o:bullet="t">
        <v:imagedata r:id="rId1" o:title="Bildschirmfoto 2016-12-17 um 15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06E26D1"/>
    <w:multiLevelType w:val="hybridMultilevel"/>
    <w:tmpl w:val="99422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 w15:restartNumberingAfterBreak="0">
    <w:nsid w:val="15370161"/>
    <w:multiLevelType w:val="hybridMultilevel"/>
    <w:tmpl w:val="385EC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0B607A"/>
    <w:multiLevelType w:val="hybridMultilevel"/>
    <w:tmpl w:val="E05E1A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567"/>
        </w:tabs>
        <w:ind w:left="567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60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6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7" w:hanging="360"/>
      </w:pPr>
      <w:rPr>
        <w:rFonts w:hint="default"/>
      </w:rPr>
    </w:lvl>
  </w:abstractNum>
  <w:abstractNum w:abstractNumId="15" w15:restartNumberingAfterBreak="0">
    <w:nsid w:val="2D1B2439"/>
    <w:multiLevelType w:val="hybridMultilevel"/>
    <w:tmpl w:val="C8C022D0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2DB82E13"/>
    <w:multiLevelType w:val="hybridMultilevel"/>
    <w:tmpl w:val="30CEC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84E6A"/>
    <w:multiLevelType w:val="hybridMultilevel"/>
    <w:tmpl w:val="1DEAE0F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1E2C8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21C61C4"/>
    <w:multiLevelType w:val="hybridMultilevel"/>
    <w:tmpl w:val="59E04E66"/>
    <w:lvl w:ilvl="0" w:tplc="0538B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D1B46"/>
    <w:multiLevelType w:val="hybridMultilevel"/>
    <w:tmpl w:val="047EA9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E4F72"/>
    <w:multiLevelType w:val="hybridMultilevel"/>
    <w:tmpl w:val="8FE83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004CE"/>
    <w:multiLevelType w:val="hybridMultilevel"/>
    <w:tmpl w:val="161CA518"/>
    <w:lvl w:ilvl="0" w:tplc="07C0C1A4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68013A5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A5453FF"/>
    <w:multiLevelType w:val="hybridMultilevel"/>
    <w:tmpl w:val="443AC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F6A73"/>
    <w:multiLevelType w:val="hybridMultilevel"/>
    <w:tmpl w:val="E684F1D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2A76AF"/>
    <w:multiLevelType w:val="hybridMultilevel"/>
    <w:tmpl w:val="DF96363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FAB1A84"/>
    <w:multiLevelType w:val="hybridMultilevel"/>
    <w:tmpl w:val="5C442814"/>
    <w:lvl w:ilvl="0" w:tplc="55B0A1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764599">
    <w:abstractNumId w:val="29"/>
  </w:num>
  <w:num w:numId="2" w16cid:durableId="1029723869">
    <w:abstractNumId w:val="10"/>
  </w:num>
  <w:num w:numId="3" w16cid:durableId="1118447535">
    <w:abstractNumId w:val="20"/>
  </w:num>
  <w:num w:numId="4" w16cid:durableId="1695619550">
    <w:abstractNumId w:val="3"/>
  </w:num>
  <w:num w:numId="5" w16cid:durableId="2034257607">
    <w:abstractNumId w:val="1"/>
  </w:num>
  <w:num w:numId="6" w16cid:durableId="1333989172">
    <w:abstractNumId w:val="2"/>
  </w:num>
  <w:num w:numId="7" w16cid:durableId="97679245">
    <w:abstractNumId w:val="0"/>
  </w:num>
  <w:num w:numId="8" w16cid:durableId="1666199344">
    <w:abstractNumId w:val="23"/>
  </w:num>
  <w:num w:numId="9" w16cid:durableId="2144347326">
    <w:abstractNumId w:val="13"/>
  </w:num>
  <w:num w:numId="10" w16cid:durableId="1897008879">
    <w:abstractNumId w:val="22"/>
  </w:num>
  <w:num w:numId="11" w16cid:durableId="653141643">
    <w:abstractNumId w:val="14"/>
  </w:num>
  <w:num w:numId="12" w16cid:durableId="1607735986">
    <w:abstractNumId w:val="27"/>
  </w:num>
  <w:num w:numId="13" w16cid:durableId="1010832212">
    <w:abstractNumId w:val="21"/>
  </w:num>
  <w:num w:numId="14" w16cid:durableId="742332373">
    <w:abstractNumId w:val="26"/>
  </w:num>
  <w:num w:numId="15" w16cid:durableId="671223815">
    <w:abstractNumId w:val="4"/>
  </w:num>
  <w:num w:numId="16" w16cid:durableId="1456362826">
    <w:abstractNumId w:val="18"/>
  </w:num>
  <w:num w:numId="17" w16cid:durableId="78985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0588116">
    <w:abstractNumId w:val="32"/>
  </w:num>
  <w:num w:numId="19" w16cid:durableId="1925993597">
    <w:abstractNumId w:val="17"/>
  </w:num>
  <w:num w:numId="20" w16cid:durableId="425463054">
    <w:abstractNumId w:val="26"/>
    <w:lvlOverride w:ilvl="0">
      <w:startOverride w:val="1"/>
    </w:lvlOverride>
  </w:num>
  <w:num w:numId="21" w16cid:durableId="886455901">
    <w:abstractNumId w:val="28"/>
  </w:num>
  <w:num w:numId="22" w16cid:durableId="634335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6721910">
    <w:abstractNumId w:val="19"/>
  </w:num>
  <w:num w:numId="24" w16cid:durableId="627901320">
    <w:abstractNumId w:val="15"/>
  </w:num>
  <w:num w:numId="25" w16cid:durableId="1502503090">
    <w:abstractNumId w:val="30"/>
  </w:num>
  <w:num w:numId="26" w16cid:durableId="2066567446">
    <w:abstractNumId w:val="9"/>
  </w:num>
  <w:num w:numId="27" w16cid:durableId="1329402248">
    <w:abstractNumId w:val="16"/>
  </w:num>
  <w:num w:numId="28" w16cid:durableId="1155025835">
    <w:abstractNumId w:val="11"/>
  </w:num>
  <w:num w:numId="29" w16cid:durableId="954629982">
    <w:abstractNumId w:val="24"/>
  </w:num>
  <w:num w:numId="30" w16cid:durableId="1853520896">
    <w:abstractNumId w:val="31"/>
  </w:num>
  <w:num w:numId="31" w16cid:durableId="244842528">
    <w:abstractNumId w:val="12"/>
  </w:num>
  <w:num w:numId="32" w16cid:durableId="2141536250">
    <w:abstractNumId w:val="25"/>
  </w:num>
  <w:num w:numId="33" w16cid:durableId="883950740">
    <w:abstractNumId w:val="33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men Maier">
    <w15:presenceInfo w15:providerId="None" w15:userId="Carmen Ma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5F"/>
    <w:rsid w:val="000043BC"/>
    <w:rsid w:val="000052E7"/>
    <w:rsid w:val="00011BCA"/>
    <w:rsid w:val="00011E23"/>
    <w:rsid w:val="0001296A"/>
    <w:rsid w:val="00015931"/>
    <w:rsid w:val="00020129"/>
    <w:rsid w:val="0003148C"/>
    <w:rsid w:val="000317F5"/>
    <w:rsid w:val="00042F25"/>
    <w:rsid w:val="000464F9"/>
    <w:rsid w:val="0005190C"/>
    <w:rsid w:val="000542EC"/>
    <w:rsid w:val="00057D38"/>
    <w:rsid w:val="00065DB7"/>
    <w:rsid w:val="00065F4E"/>
    <w:rsid w:val="000670B1"/>
    <w:rsid w:val="00070135"/>
    <w:rsid w:val="00070C9D"/>
    <w:rsid w:val="000737D1"/>
    <w:rsid w:val="00073A9F"/>
    <w:rsid w:val="00075205"/>
    <w:rsid w:val="00075B4F"/>
    <w:rsid w:val="0008116C"/>
    <w:rsid w:val="000814E3"/>
    <w:rsid w:val="00082D57"/>
    <w:rsid w:val="00084E0C"/>
    <w:rsid w:val="000915C7"/>
    <w:rsid w:val="00091C50"/>
    <w:rsid w:val="00094915"/>
    <w:rsid w:val="000952D3"/>
    <w:rsid w:val="000A7E2D"/>
    <w:rsid w:val="000B12AC"/>
    <w:rsid w:val="000B3418"/>
    <w:rsid w:val="000C0EDA"/>
    <w:rsid w:val="000C38E0"/>
    <w:rsid w:val="000C4AAA"/>
    <w:rsid w:val="000C518C"/>
    <w:rsid w:val="000D3157"/>
    <w:rsid w:val="0010094B"/>
    <w:rsid w:val="001043EE"/>
    <w:rsid w:val="00107431"/>
    <w:rsid w:val="00115A68"/>
    <w:rsid w:val="001161D0"/>
    <w:rsid w:val="00120ED5"/>
    <w:rsid w:val="001253B7"/>
    <w:rsid w:val="00147330"/>
    <w:rsid w:val="0016033E"/>
    <w:rsid w:val="0017573B"/>
    <w:rsid w:val="00177DEA"/>
    <w:rsid w:val="00181AE6"/>
    <w:rsid w:val="00181EF2"/>
    <w:rsid w:val="001879B7"/>
    <w:rsid w:val="00190510"/>
    <w:rsid w:val="00191B5C"/>
    <w:rsid w:val="0019416C"/>
    <w:rsid w:val="001A520E"/>
    <w:rsid w:val="001B3042"/>
    <w:rsid w:val="001B7940"/>
    <w:rsid w:val="001C38BF"/>
    <w:rsid w:val="001D0E72"/>
    <w:rsid w:val="001E12AF"/>
    <w:rsid w:val="0020194F"/>
    <w:rsid w:val="00201E4B"/>
    <w:rsid w:val="00203A82"/>
    <w:rsid w:val="00213D49"/>
    <w:rsid w:val="002153BB"/>
    <w:rsid w:val="00216651"/>
    <w:rsid w:val="0022637A"/>
    <w:rsid w:val="002301FB"/>
    <w:rsid w:val="00230C34"/>
    <w:rsid w:val="0024266C"/>
    <w:rsid w:val="00267B45"/>
    <w:rsid w:val="002744BF"/>
    <w:rsid w:val="00277071"/>
    <w:rsid w:val="002800CE"/>
    <w:rsid w:val="00281C33"/>
    <w:rsid w:val="00287250"/>
    <w:rsid w:val="00293077"/>
    <w:rsid w:val="002953F6"/>
    <w:rsid w:val="00296C76"/>
    <w:rsid w:val="002A0E1A"/>
    <w:rsid w:val="002A0F59"/>
    <w:rsid w:val="002A2A53"/>
    <w:rsid w:val="002B1832"/>
    <w:rsid w:val="002B594D"/>
    <w:rsid w:val="002B7608"/>
    <w:rsid w:val="002D1993"/>
    <w:rsid w:val="002D456E"/>
    <w:rsid w:val="002D5B81"/>
    <w:rsid w:val="002D6D3C"/>
    <w:rsid w:val="002E18F2"/>
    <w:rsid w:val="002E4A33"/>
    <w:rsid w:val="002E4D6D"/>
    <w:rsid w:val="002E6181"/>
    <w:rsid w:val="00301D6E"/>
    <w:rsid w:val="003023E7"/>
    <w:rsid w:val="003061F0"/>
    <w:rsid w:val="00310C6D"/>
    <w:rsid w:val="003113BE"/>
    <w:rsid w:val="00311F29"/>
    <w:rsid w:val="003157DE"/>
    <w:rsid w:val="00316551"/>
    <w:rsid w:val="00323745"/>
    <w:rsid w:val="003274C3"/>
    <w:rsid w:val="00331061"/>
    <w:rsid w:val="003320E8"/>
    <w:rsid w:val="00333CA8"/>
    <w:rsid w:val="00333D34"/>
    <w:rsid w:val="00334D78"/>
    <w:rsid w:val="00340CFC"/>
    <w:rsid w:val="00340F83"/>
    <w:rsid w:val="00341B4C"/>
    <w:rsid w:val="003522B0"/>
    <w:rsid w:val="00355B5C"/>
    <w:rsid w:val="00364CEA"/>
    <w:rsid w:val="00371644"/>
    <w:rsid w:val="003733C7"/>
    <w:rsid w:val="00373F78"/>
    <w:rsid w:val="00384000"/>
    <w:rsid w:val="00391645"/>
    <w:rsid w:val="00392EC2"/>
    <w:rsid w:val="003936AA"/>
    <w:rsid w:val="00397586"/>
    <w:rsid w:val="003A2432"/>
    <w:rsid w:val="003A73B5"/>
    <w:rsid w:val="003B5E0B"/>
    <w:rsid w:val="003B62CE"/>
    <w:rsid w:val="003B78CD"/>
    <w:rsid w:val="003D704E"/>
    <w:rsid w:val="003D7C33"/>
    <w:rsid w:val="003F51CC"/>
    <w:rsid w:val="003F5681"/>
    <w:rsid w:val="00400773"/>
    <w:rsid w:val="00407FB5"/>
    <w:rsid w:val="00411283"/>
    <w:rsid w:val="00412061"/>
    <w:rsid w:val="004152DE"/>
    <w:rsid w:val="004222EC"/>
    <w:rsid w:val="00426C46"/>
    <w:rsid w:val="0043172B"/>
    <w:rsid w:val="004317BA"/>
    <w:rsid w:val="00445638"/>
    <w:rsid w:val="00445A48"/>
    <w:rsid w:val="00447425"/>
    <w:rsid w:val="00447B2E"/>
    <w:rsid w:val="00462252"/>
    <w:rsid w:val="00462CA5"/>
    <w:rsid w:val="004713B3"/>
    <w:rsid w:val="00476666"/>
    <w:rsid w:val="00481B2D"/>
    <w:rsid w:val="004829B5"/>
    <w:rsid w:val="0049684E"/>
    <w:rsid w:val="004A1222"/>
    <w:rsid w:val="004A3F55"/>
    <w:rsid w:val="004A4158"/>
    <w:rsid w:val="004B5FD8"/>
    <w:rsid w:val="004C223E"/>
    <w:rsid w:val="004C599A"/>
    <w:rsid w:val="004C746E"/>
    <w:rsid w:val="004D3A8D"/>
    <w:rsid w:val="004E23F2"/>
    <w:rsid w:val="0051795A"/>
    <w:rsid w:val="005179F9"/>
    <w:rsid w:val="00521BE3"/>
    <w:rsid w:val="005255C3"/>
    <w:rsid w:val="00530B02"/>
    <w:rsid w:val="00535186"/>
    <w:rsid w:val="00540488"/>
    <w:rsid w:val="0054177F"/>
    <w:rsid w:val="00550DFF"/>
    <w:rsid w:val="00554D4E"/>
    <w:rsid w:val="005552E9"/>
    <w:rsid w:val="005636F2"/>
    <w:rsid w:val="00564B10"/>
    <w:rsid w:val="0056617C"/>
    <w:rsid w:val="0057044C"/>
    <w:rsid w:val="00571601"/>
    <w:rsid w:val="00573031"/>
    <w:rsid w:val="005756C3"/>
    <w:rsid w:val="00581F05"/>
    <w:rsid w:val="00590A4F"/>
    <w:rsid w:val="005954CA"/>
    <w:rsid w:val="00595B4E"/>
    <w:rsid w:val="00597CA0"/>
    <w:rsid w:val="005B0B8B"/>
    <w:rsid w:val="005B6F76"/>
    <w:rsid w:val="005D4450"/>
    <w:rsid w:val="005D6160"/>
    <w:rsid w:val="005E2181"/>
    <w:rsid w:val="005E22EC"/>
    <w:rsid w:val="005E2F5C"/>
    <w:rsid w:val="005E43E7"/>
    <w:rsid w:val="005E4EB9"/>
    <w:rsid w:val="005F24C5"/>
    <w:rsid w:val="005F330C"/>
    <w:rsid w:val="0060522F"/>
    <w:rsid w:val="00606C93"/>
    <w:rsid w:val="006142D7"/>
    <w:rsid w:val="006179E5"/>
    <w:rsid w:val="0062159A"/>
    <w:rsid w:val="00621EAC"/>
    <w:rsid w:val="00622979"/>
    <w:rsid w:val="006238A6"/>
    <w:rsid w:val="006246AB"/>
    <w:rsid w:val="006306CD"/>
    <w:rsid w:val="00635445"/>
    <w:rsid w:val="00643CB2"/>
    <w:rsid w:val="00644B9A"/>
    <w:rsid w:val="006505BE"/>
    <w:rsid w:val="00656030"/>
    <w:rsid w:val="0065687F"/>
    <w:rsid w:val="00662BDD"/>
    <w:rsid w:val="006640F7"/>
    <w:rsid w:val="00666D7E"/>
    <w:rsid w:val="00666DA5"/>
    <w:rsid w:val="00681B62"/>
    <w:rsid w:val="00681D28"/>
    <w:rsid w:val="00682EE8"/>
    <w:rsid w:val="00684E8E"/>
    <w:rsid w:val="00693D1C"/>
    <w:rsid w:val="00694536"/>
    <w:rsid w:val="006A11D4"/>
    <w:rsid w:val="006A26FB"/>
    <w:rsid w:val="006B4871"/>
    <w:rsid w:val="006B48A4"/>
    <w:rsid w:val="006B7C16"/>
    <w:rsid w:val="006C40B9"/>
    <w:rsid w:val="006C5A35"/>
    <w:rsid w:val="006D25E2"/>
    <w:rsid w:val="006D2E24"/>
    <w:rsid w:val="006E0C30"/>
    <w:rsid w:val="006E0E76"/>
    <w:rsid w:val="006E3382"/>
    <w:rsid w:val="006F1AF6"/>
    <w:rsid w:val="006F2152"/>
    <w:rsid w:val="006F57D7"/>
    <w:rsid w:val="006F6859"/>
    <w:rsid w:val="006F7F06"/>
    <w:rsid w:val="00700250"/>
    <w:rsid w:val="00713936"/>
    <w:rsid w:val="00720332"/>
    <w:rsid w:val="00722C5B"/>
    <w:rsid w:val="00733E56"/>
    <w:rsid w:val="00734D45"/>
    <w:rsid w:val="007365EA"/>
    <w:rsid w:val="00751A88"/>
    <w:rsid w:val="007529E6"/>
    <w:rsid w:val="007550BE"/>
    <w:rsid w:val="007756A1"/>
    <w:rsid w:val="007906DB"/>
    <w:rsid w:val="007911C4"/>
    <w:rsid w:val="007939CA"/>
    <w:rsid w:val="007A111F"/>
    <w:rsid w:val="007B7761"/>
    <w:rsid w:val="007C0136"/>
    <w:rsid w:val="007C69CF"/>
    <w:rsid w:val="007D00E6"/>
    <w:rsid w:val="007D47BC"/>
    <w:rsid w:val="007D68DD"/>
    <w:rsid w:val="007F01A3"/>
    <w:rsid w:val="007F17A1"/>
    <w:rsid w:val="007F1C84"/>
    <w:rsid w:val="007F3E55"/>
    <w:rsid w:val="007F622F"/>
    <w:rsid w:val="00800525"/>
    <w:rsid w:val="00806363"/>
    <w:rsid w:val="0081014B"/>
    <w:rsid w:val="0081706E"/>
    <w:rsid w:val="00825E1A"/>
    <w:rsid w:val="0082709E"/>
    <w:rsid w:val="00842A85"/>
    <w:rsid w:val="00850CDE"/>
    <w:rsid w:val="0085182D"/>
    <w:rsid w:val="008559B3"/>
    <w:rsid w:val="008567D9"/>
    <w:rsid w:val="00856A04"/>
    <w:rsid w:val="00860EBF"/>
    <w:rsid w:val="00861BEA"/>
    <w:rsid w:val="00861C40"/>
    <w:rsid w:val="008725CC"/>
    <w:rsid w:val="008753AC"/>
    <w:rsid w:val="00883A56"/>
    <w:rsid w:val="008A1D2A"/>
    <w:rsid w:val="008A2014"/>
    <w:rsid w:val="008B12A0"/>
    <w:rsid w:val="008B2584"/>
    <w:rsid w:val="008B4C9E"/>
    <w:rsid w:val="008B69BF"/>
    <w:rsid w:val="008B6B62"/>
    <w:rsid w:val="008B7CF4"/>
    <w:rsid w:val="008C33A7"/>
    <w:rsid w:val="008C57F8"/>
    <w:rsid w:val="008D12EB"/>
    <w:rsid w:val="008D50C6"/>
    <w:rsid w:val="008D7C71"/>
    <w:rsid w:val="008E1C88"/>
    <w:rsid w:val="008E66B3"/>
    <w:rsid w:val="008E759D"/>
    <w:rsid w:val="008F4500"/>
    <w:rsid w:val="008F53C7"/>
    <w:rsid w:val="008F6A52"/>
    <w:rsid w:val="009023AF"/>
    <w:rsid w:val="00911A27"/>
    <w:rsid w:val="00924725"/>
    <w:rsid w:val="009257CF"/>
    <w:rsid w:val="00926980"/>
    <w:rsid w:val="009405F2"/>
    <w:rsid w:val="0094454A"/>
    <w:rsid w:val="0094608C"/>
    <w:rsid w:val="009522A0"/>
    <w:rsid w:val="00962BC1"/>
    <w:rsid w:val="00974700"/>
    <w:rsid w:val="00982468"/>
    <w:rsid w:val="00982817"/>
    <w:rsid w:val="00983CDB"/>
    <w:rsid w:val="00984D5E"/>
    <w:rsid w:val="00987F1B"/>
    <w:rsid w:val="00994E5E"/>
    <w:rsid w:val="00997899"/>
    <w:rsid w:val="009A0DC7"/>
    <w:rsid w:val="009A382F"/>
    <w:rsid w:val="009A6747"/>
    <w:rsid w:val="009B20D9"/>
    <w:rsid w:val="009B3F22"/>
    <w:rsid w:val="009B7881"/>
    <w:rsid w:val="009E684C"/>
    <w:rsid w:val="009E7F4E"/>
    <w:rsid w:val="009F60B2"/>
    <w:rsid w:val="009F7EA8"/>
    <w:rsid w:val="00A074C8"/>
    <w:rsid w:val="00A07708"/>
    <w:rsid w:val="00A13738"/>
    <w:rsid w:val="00A176CE"/>
    <w:rsid w:val="00A323F0"/>
    <w:rsid w:val="00A347A1"/>
    <w:rsid w:val="00A35591"/>
    <w:rsid w:val="00A43124"/>
    <w:rsid w:val="00A703B9"/>
    <w:rsid w:val="00A72366"/>
    <w:rsid w:val="00A77720"/>
    <w:rsid w:val="00A806B3"/>
    <w:rsid w:val="00A84CF4"/>
    <w:rsid w:val="00A93FEE"/>
    <w:rsid w:val="00AA03BD"/>
    <w:rsid w:val="00AA248E"/>
    <w:rsid w:val="00AA5229"/>
    <w:rsid w:val="00AB0FA5"/>
    <w:rsid w:val="00AB727F"/>
    <w:rsid w:val="00AC0F10"/>
    <w:rsid w:val="00AC75E6"/>
    <w:rsid w:val="00AF0630"/>
    <w:rsid w:val="00AF4515"/>
    <w:rsid w:val="00AF5FFD"/>
    <w:rsid w:val="00AF629C"/>
    <w:rsid w:val="00B159A4"/>
    <w:rsid w:val="00B25AD0"/>
    <w:rsid w:val="00B4033F"/>
    <w:rsid w:val="00B42E8F"/>
    <w:rsid w:val="00B45A04"/>
    <w:rsid w:val="00B46727"/>
    <w:rsid w:val="00B5452B"/>
    <w:rsid w:val="00B54681"/>
    <w:rsid w:val="00B561DC"/>
    <w:rsid w:val="00B57869"/>
    <w:rsid w:val="00B57A0C"/>
    <w:rsid w:val="00B630BB"/>
    <w:rsid w:val="00B64974"/>
    <w:rsid w:val="00B66E75"/>
    <w:rsid w:val="00B71BFB"/>
    <w:rsid w:val="00B852B1"/>
    <w:rsid w:val="00BA1EAA"/>
    <w:rsid w:val="00BA3D25"/>
    <w:rsid w:val="00BA7107"/>
    <w:rsid w:val="00BB0CA5"/>
    <w:rsid w:val="00BB177E"/>
    <w:rsid w:val="00BB1C40"/>
    <w:rsid w:val="00BB5A3F"/>
    <w:rsid w:val="00BB758D"/>
    <w:rsid w:val="00BB7812"/>
    <w:rsid w:val="00BC1669"/>
    <w:rsid w:val="00BD1AAB"/>
    <w:rsid w:val="00BD6407"/>
    <w:rsid w:val="00BD670E"/>
    <w:rsid w:val="00BE0DAE"/>
    <w:rsid w:val="00BE3E94"/>
    <w:rsid w:val="00BE7070"/>
    <w:rsid w:val="00BF056E"/>
    <w:rsid w:val="00C00A4B"/>
    <w:rsid w:val="00C0229B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34402"/>
    <w:rsid w:val="00C432B8"/>
    <w:rsid w:val="00C44779"/>
    <w:rsid w:val="00C46A42"/>
    <w:rsid w:val="00C4738E"/>
    <w:rsid w:val="00C60446"/>
    <w:rsid w:val="00C60EC3"/>
    <w:rsid w:val="00C676B4"/>
    <w:rsid w:val="00C70C93"/>
    <w:rsid w:val="00C70DB9"/>
    <w:rsid w:val="00C74A82"/>
    <w:rsid w:val="00C76C93"/>
    <w:rsid w:val="00C866A1"/>
    <w:rsid w:val="00CA4ACA"/>
    <w:rsid w:val="00CA56D8"/>
    <w:rsid w:val="00CB3E81"/>
    <w:rsid w:val="00CC75D6"/>
    <w:rsid w:val="00CD0FC6"/>
    <w:rsid w:val="00CD2108"/>
    <w:rsid w:val="00CD25A2"/>
    <w:rsid w:val="00CE07A7"/>
    <w:rsid w:val="00CE7530"/>
    <w:rsid w:val="00CF228F"/>
    <w:rsid w:val="00CF3FD1"/>
    <w:rsid w:val="00D043A2"/>
    <w:rsid w:val="00D0767F"/>
    <w:rsid w:val="00D14B44"/>
    <w:rsid w:val="00D24B39"/>
    <w:rsid w:val="00D403C4"/>
    <w:rsid w:val="00D4363E"/>
    <w:rsid w:val="00D4788F"/>
    <w:rsid w:val="00D55227"/>
    <w:rsid w:val="00D6253B"/>
    <w:rsid w:val="00D712AE"/>
    <w:rsid w:val="00D740C7"/>
    <w:rsid w:val="00D740E4"/>
    <w:rsid w:val="00D76A13"/>
    <w:rsid w:val="00D91A4A"/>
    <w:rsid w:val="00D9457C"/>
    <w:rsid w:val="00DA0831"/>
    <w:rsid w:val="00DA27E4"/>
    <w:rsid w:val="00DA3E0F"/>
    <w:rsid w:val="00DB04F8"/>
    <w:rsid w:val="00DC3103"/>
    <w:rsid w:val="00DC4A46"/>
    <w:rsid w:val="00DD3A51"/>
    <w:rsid w:val="00DD3B33"/>
    <w:rsid w:val="00DE399C"/>
    <w:rsid w:val="00DF2C70"/>
    <w:rsid w:val="00E00AB6"/>
    <w:rsid w:val="00E0566F"/>
    <w:rsid w:val="00E10383"/>
    <w:rsid w:val="00E12237"/>
    <w:rsid w:val="00E16306"/>
    <w:rsid w:val="00E21D41"/>
    <w:rsid w:val="00E2524F"/>
    <w:rsid w:val="00E26C92"/>
    <w:rsid w:val="00E26FE2"/>
    <w:rsid w:val="00E41E87"/>
    <w:rsid w:val="00E461D3"/>
    <w:rsid w:val="00E50FE8"/>
    <w:rsid w:val="00E62F46"/>
    <w:rsid w:val="00E6339D"/>
    <w:rsid w:val="00E66B5E"/>
    <w:rsid w:val="00E73DE8"/>
    <w:rsid w:val="00E90AF8"/>
    <w:rsid w:val="00EA121F"/>
    <w:rsid w:val="00EA5865"/>
    <w:rsid w:val="00EA6B1C"/>
    <w:rsid w:val="00EB27C7"/>
    <w:rsid w:val="00EC6FB9"/>
    <w:rsid w:val="00ED3D3E"/>
    <w:rsid w:val="00ED7545"/>
    <w:rsid w:val="00EE3D4B"/>
    <w:rsid w:val="00EE6E7B"/>
    <w:rsid w:val="00EF3A6A"/>
    <w:rsid w:val="00EF43E4"/>
    <w:rsid w:val="00F0239A"/>
    <w:rsid w:val="00F03ED1"/>
    <w:rsid w:val="00F10738"/>
    <w:rsid w:val="00F12059"/>
    <w:rsid w:val="00F1259E"/>
    <w:rsid w:val="00F12927"/>
    <w:rsid w:val="00F13285"/>
    <w:rsid w:val="00F34A40"/>
    <w:rsid w:val="00F52236"/>
    <w:rsid w:val="00F54612"/>
    <w:rsid w:val="00F564E6"/>
    <w:rsid w:val="00F6025E"/>
    <w:rsid w:val="00F60FF9"/>
    <w:rsid w:val="00F63EB0"/>
    <w:rsid w:val="00F6493F"/>
    <w:rsid w:val="00F67BAF"/>
    <w:rsid w:val="00F83B71"/>
    <w:rsid w:val="00F91C3A"/>
    <w:rsid w:val="00F91DF3"/>
    <w:rsid w:val="00FA4DE7"/>
    <w:rsid w:val="00FA7FC4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AE5BBEF"/>
  <w14:defaultImageDpi w14:val="300"/>
  <w15:docId w15:val="{6535DDC7-81F4-4AC3-9F74-7F16E3BA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customStyle="1" w:styleId="StandardWeb1">
    <w:name w:val="Standard (Web)1"/>
    <w:basedOn w:val="Standard"/>
    <w:rsid w:val="00983CDB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before="28" w:after="119" w:line="100" w:lineRule="atLeast"/>
    </w:pPr>
    <w:rPr>
      <w:rFonts w:ascii="Times New Roman" w:eastAsia="Times New Roman" w:hAnsi="Times New Roman"/>
      <w:color w:val="auto"/>
      <w:kern w:val="1"/>
      <w:sz w:val="24"/>
      <w:szCs w:val="24"/>
    </w:rPr>
  </w:style>
  <w:style w:type="paragraph" w:styleId="Textkrper">
    <w:name w:val="Body Text"/>
    <w:basedOn w:val="Standard"/>
    <w:link w:val="TextkrperZchn"/>
    <w:rsid w:val="00A93FEE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after="120" w:line="276" w:lineRule="auto"/>
    </w:pPr>
    <w:rPr>
      <w:rFonts w:eastAsia="SimSun" w:cs="Calibri"/>
      <w:color w:val="auto"/>
      <w:kern w:val="1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A93FEE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BigHead">
    <w:name w:val="Big Head"/>
    <w:basedOn w:val="berschrift1"/>
    <w:qFormat/>
    <w:rsid w:val="002301FB"/>
    <w:pPr>
      <w:jc w:val="center"/>
    </w:pPr>
    <w:rPr>
      <w:sz w:val="72"/>
    </w:rPr>
  </w:style>
  <w:style w:type="character" w:customStyle="1" w:styleId="Style1">
    <w:name w:val="Style1"/>
    <w:basedOn w:val="Absatz-Standardschriftart"/>
    <w:uiPriority w:val="1"/>
    <w:qFormat/>
    <w:rsid w:val="004A4158"/>
    <w:rPr>
      <w:rFonts w:asciiTheme="majorHAnsi" w:hAnsiTheme="majorHAnsi"/>
      <w:b w:val="0"/>
      <w:bCs w:val="0"/>
      <w:color w:val="06491B"/>
      <w:sz w:val="28"/>
      <w:szCs w:val="28"/>
      <w:bdr w:val="none" w:sz="0" w:space="0" w:color="auto"/>
      <w:shd w:val="clear" w:color="auto" w:fill="D6E6B1"/>
    </w:rPr>
  </w:style>
  <w:style w:type="paragraph" w:styleId="Titel">
    <w:name w:val="Title"/>
    <w:basedOn w:val="Standard"/>
    <w:next w:val="Standard"/>
    <w:link w:val="TitelZchn"/>
    <w:uiPriority w:val="10"/>
    <w:qFormat/>
    <w:rsid w:val="00E633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633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817"/>
    <w:pPr>
      <w:tabs>
        <w:tab w:val="left" w:pos="284"/>
      </w:tabs>
      <w:suppressAutoHyphens/>
      <w:spacing w:after="160" w:line="240" w:lineRule="auto"/>
    </w:pPr>
    <w:rPr>
      <w:b/>
      <w:bCs/>
      <w:color w:val="262626" w:themeColor="text1" w:themeTint="D9"/>
      <w:lang w:eastAsia="ar-SA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2817"/>
    <w:rPr>
      <w:rFonts w:ascii="Calibri" w:eastAsia="Calibri" w:hAnsi="Calibri" w:cs="Times New Roman"/>
      <w:b/>
      <w:bCs/>
      <w:color w:val="262626" w:themeColor="text1" w:themeTint="D9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BB1C02-98A5-47EA-A3EC-6323EE27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Carmen Maier</cp:lastModifiedBy>
  <cp:revision>17</cp:revision>
  <cp:lastPrinted>2017-05-02T14:31:00Z</cp:lastPrinted>
  <dcterms:created xsi:type="dcterms:W3CDTF">2022-01-10T10:54:00Z</dcterms:created>
  <dcterms:modified xsi:type="dcterms:W3CDTF">2022-12-30T12:11:00Z</dcterms:modified>
</cp:coreProperties>
</file>